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4C45C1" w14:textId="77777777" w:rsidR="00E3650F" w:rsidRPr="00D4366F" w:rsidRDefault="00E3650F" w:rsidP="00E3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14:paraId="4D1CAD4B" w14:textId="77777777" w:rsidR="00E3650F" w:rsidRPr="00D4366F" w:rsidRDefault="00E3650F" w:rsidP="00E3650F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14:paraId="5109DDA0" w14:textId="563CB0C9" w:rsidR="00E3650F" w:rsidRDefault="00E3650F" w:rsidP="00E365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  <w:r>
        <w:rPr>
          <w:rFonts w:ascii="Times New Roman" w:hAnsi="Times New Roman" w:cs="Times New Roman"/>
          <w:b/>
          <w:sz w:val="28"/>
          <w:szCs w:val="28"/>
        </w:rPr>
        <w:t>отдела молодежи 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Тбилисский </w:t>
      </w:r>
      <w:r w:rsidRPr="009B572E">
        <w:rPr>
          <w:rFonts w:ascii="Times New Roman" w:hAnsi="Times New Roman" w:cs="Times New Roman"/>
          <w:b/>
          <w:sz w:val="28"/>
          <w:szCs w:val="28"/>
        </w:rPr>
        <w:t>за 20</w:t>
      </w:r>
      <w:r>
        <w:rPr>
          <w:rFonts w:ascii="Times New Roman" w:hAnsi="Times New Roman" w:cs="Times New Roman"/>
          <w:b/>
          <w:sz w:val="28"/>
          <w:szCs w:val="28"/>
        </w:rPr>
        <w:t>22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2F3B6591" w14:textId="77777777" w:rsidR="00E3650F" w:rsidRDefault="00E3650F" w:rsidP="00B909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8C507D" w14:textId="2624A0AE" w:rsidR="00C809DB" w:rsidRDefault="003D27C1" w:rsidP="00E365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183">
        <w:rPr>
          <w:rFonts w:ascii="Times New Roman" w:hAnsi="Times New Roman" w:cs="Times New Roman"/>
          <w:sz w:val="28"/>
          <w:szCs w:val="28"/>
        </w:rPr>
        <w:t>На основании статьи 9 федерал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ьного закона от </w:t>
      </w:r>
      <w:r w:rsidR="00DC17A3">
        <w:rPr>
          <w:rFonts w:ascii="Times New Roman" w:hAnsi="Times New Roman" w:cs="Times New Roman"/>
          <w:sz w:val="28"/>
          <w:szCs w:val="28"/>
        </w:rPr>
        <w:t>0</w:t>
      </w:r>
      <w:r w:rsidR="00323C3F" w:rsidRPr="00387183">
        <w:rPr>
          <w:rFonts w:ascii="Times New Roman" w:hAnsi="Times New Roman" w:cs="Times New Roman"/>
          <w:sz w:val="28"/>
          <w:szCs w:val="28"/>
        </w:rPr>
        <w:t>7</w:t>
      </w:r>
      <w:r w:rsidR="00DC17A3">
        <w:rPr>
          <w:rFonts w:ascii="Times New Roman" w:hAnsi="Times New Roman" w:cs="Times New Roman"/>
          <w:sz w:val="28"/>
          <w:szCs w:val="28"/>
        </w:rPr>
        <w:t>.02.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2011 </w:t>
      </w:r>
      <w:r w:rsidRPr="00387183">
        <w:rPr>
          <w:rFonts w:ascii="Times New Roman" w:hAnsi="Times New Roman" w:cs="Times New Roman"/>
          <w:sz w:val="28"/>
          <w:szCs w:val="28"/>
        </w:rPr>
        <w:t>г</w:t>
      </w:r>
      <w:r w:rsidR="00DC17A3">
        <w:rPr>
          <w:rFonts w:ascii="Times New Roman" w:hAnsi="Times New Roman" w:cs="Times New Roman"/>
          <w:sz w:val="28"/>
          <w:szCs w:val="28"/>
        </w:rPr>
        <w:t>.</w:t>
      </w:r>
      <w:r w:rsidR="00CF47B5" w:rsidRPr="00387183">
        <w:rPr>
          <w:rFonts w:ascii="Times New Roman" w:hAnsi="Times New Roman" w:cs="Times New Roman"/>
          <w:sz w:val="28"/>
          <w:szCs w:val="28"/>
        </w:rPr>
        <w:t xml:space="preserve"> </w:t>
      </w:r>
      <w:r w:rsidRPr="00387183">
        <w:rPr>
          <w:rFonts w:ascii="Times New Roman" w:hAnsi="Times New Roman" w:cs="Times New Roman"/>
          <w:sz w:val="28"/>
          <w:szCs w:val="28"/>
        </w:rPr>
        <w:t xml:space="preserve">№ 6-ФЗ </w:t>
      </w:r>
      <w:r w:rsidR="00107566" w:rsidRPr="00387183">
        <w:rPr>
          <w:rFonts w:ascii="Times New Roman" w:hAnsi="Times New Roman" w:cs="Times New Roman"/>
          <w:sz w:val="28"/>
          <w:szCs w:val="28"/>
        </w:rPr>
        <w:t>«</w:t>
      </w:r>
      <w:r w:rsidRPr="00387183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107566" w:rsidRPr="00387183">
        <w:rPr>
          <w:rFonts w:ascii="Times New Roman" w:hAnsi="Times New Roman" w:cs="Times New Roman"/>
          <w:sz w:val="28"/>
          <w:szCs w:val="28"/>
        </w:rPr>
        <w:t>»</w:t>
      </w:r>
      <w:r w:rsidRPr="00387183">
        <w:rPr>
          <w:rFonts w:ascii="Times New Roman" w:hAnsi="Times New Roman" w:cs="Times New Roman"/>
          <w:sz w:val="28"/>
          <w:szCs w:val="28"/>
        </w:rPr>
        <w:t xml:space="preserve">, </w:t>
      </w:r>
      <w:r w:rsidRPr="0040525D">
        <w:rPr>
          <w:rFonts w:ascii="Times New Roman" w:hAnsi="Times New Roman" w:cs="Times New Roman"/>
          <w:sz w:val="28"/>
          <w:szCs w:val="28"/>
        </w:rPr>
        <w:t xml:space="preserve">статьи 8 </w:t>
      </w:r>
      <w:r w:rsidR="00255C91" w:rsidRPr="0040525D">
        <w:rPr>
          <w:rFonts w:ascii="Times New Roman" w:hAnsi="Times New Roman" w:cs="Times New Roman"/>
          <w:sz w:val="28"/>
          <w:szCs w:val="28"/>
        </w:rPr>
        <w:t>«</w:t>
      </w:r>
      <w:r w:rsidRPr="0040525D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="00255C91" w:rsidRPr="0040525D">
        <w:rPr>
          <w:rFonts w:ascii="Times New Roman" w:hAnsi="Times New Roman" w:cs="Times New Roman"/>
          <w:sz w:val="28"/>
          <w:szCs w:val="28"/>
        </w:rPr>
        <w:t>»</w:t>
      </w:r>
      <w:r w:rsidRPr="0040525D">
        <w:rPr>
          <w:rFonts w:ascii="Times New Roman" w:hAnsi="Times New Roman" w:cs="Times New Roman"/>
          <w:sz w:val="28"/>
          <w:szCs w:val="28"/>
        </w:rPr>
        <w:t>,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утвержденно</w:t>
      </w:r>
      <w:r w:rsidR="00DC17A3">
        <w:rPr>
          <w:rFonts w:ascii="Times New Roman" w:hAnsi="Times New Roman" w:cs="Times New Roman"/>
          <w:sz w:val="28"/>
          <w:szCs w:val="28"/>
        </w:rPr>
        <w:t>го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решением Совета от 2</w:t>
      </w:r>
      <w:r w:rsidR="009E316F" w:rsidRPr="0040525D">
        <w:rPr>
          <w:rFonts w:ascii="Times New Roman" w:hAnsi="Times New Roman" w:cs="Times New Roman"/>
          <w:sz w:val="28"/>
          <w:szCs w:val="28"/>
        </w:rPr>
        <w:t>9</w:t>
      </w:r>
      <w:r w:rsidR="00DC17A3">
        <w:rPr>
          <w:rFonts w:ascii="Times New Roman" w:hAnsi="Times New Roman" w:cs="Times New Roman"/>
          <w:sz w:val="28"/>
          <w:szCs w:val="28"/>
        </w:rPr>
        <w:t>.03.</w:t>
      </w:r>
      <w:r w:rsidR="009E316F" w:rsidRPr="0040525D">
        <w:rPr>
          <w:rFonts w:ascii="Times New Roman" w:hAnsi="Times New Roman" w:cs="Times New Roman"/>
          <w:sz w:val="28"/>
          <w:szCs w:val="28"/>
        </w:rPr>
        <w:t>2012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г.</w:t>
      </w:r>
      <w:r w:rsidR="009E316F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№ </w:t>
      </w:r>
      <w:r w:rsidR="009E316F" w:rsidRPr="0040525D">
        <w:rPr>
          <w:rFonts w:ascii="Times New Roman" w:hAnsi="Times New Roman" w:cs="Times New Roman"/>
          <w:sz w:val="28"/>
          <w:szCs w:val="28"/>
        </w:rPr>
        <w:t>406</w:t>
      </w:r>
      <w:r w:rsidR="0040525D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A067C3">
        <w:rPr>
          <w:rFonts w:ascii="Times New Roman" w:hAnsi="Times New Roman" w:cs="Times New Roman"/>
          <w:sz w:val="28"/>
          <w:szCs w:val="28"/>
        </w:rPr>
        <w:t xml:space="preserve">  </w:t>
      </w:r>
      <w:r w:rsidR="0040525D" w:rsidRPr="0040525D">
        <w:rPr>
          <w:rFonts w:ascii="Times New Roman" w:hAnsi="Times New Roman" w:cs="Times New Roman"/>
          <w:sz w:val="28"/>
          <w:szCs w:val="28"/>
        </w:rPr>
        <w:t>(в редакции от 31.03.2022 г. № 156</w:t>
      </w:r>
      <w:r w:rsidR="00FA452C">
        <w:rPr>
          <w:rFonts w:ascii="Times New Roman" w:hAnsi="Times New Roman" w:cs="Times New Roman"/>
          <w:sz w:val="28"/>
          <w:szCs w:val="28"/>
        </w:rPr>
        <w:t>)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, </w:t>
      </w:r>
      <w:r w:rsidRPr="001A4908">
        <w:rPr>
          <w:rFonts w:ascii="Times New Roman" w:hAnsi="Times New Roman" w:cs="Times New Roman"/>
          <w:sz w:val="28"/>
          <w:szCs w:val="28"/>
        </w:rPr>
        <w:t>пункта 1.1.</w:t>
      </w:r>
      <w:r w:rsidR="003E2BF2">
        <w:rPr>
          <w:rFonts w:ascii="Times New Roman" w:hAnsi="Times New Roman" w:cs="Times New Roman"/>
          <w:sz w:val="28"/>
          <w:szCs w:val="28"/>
        </w:rPr>
        <w:t>7</w:t>
      </w:r>
      <w:r w:rsidRPr="00387183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387183">
        <w:rPr>
          <w:rFonts w:ascii="Times New Roman" w:hAnsi="Times New Roman" w:cs="Times New Roman"/>
          <w:sz w:val="28"/>
          <w:szCs w:val="28"/>
        </w:rPr>
        <w:t xml:space="preserve"> на 202</w:t>
      </w:r>
      <w:r w:rsidR="00387183" w:rsidRPr="00387183">
        <w:rPr>
          <w:rFonts w:ascii="Times New Roman" w:hAnsi="Times New Roman" w:cs="Times New Roman"/>
          <w:sz w:val="28"/>
          <w:szCs w:val="28"/>
        </w:rPr>
        <w:t>3</w:t>
      </w:r>
      <w:r w:rsidRPr="00387183">
        <w:rPr>
          <w:rFonts w:ascii="Times New Roman" w:hAnsi="Times New Roman" w:cs="Times New Roman"/>
          <w:sz w:val="28"/>
          <w:szCs w:val="28"/>
        </w:rPr>
        <w:t xml:space="preserve"> год,</w:t>
      </w:r>
      <w:r w:rsid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A22B6B" w:rsidRPr="0040525D">
        <w:rPr>
          <w:rFonts w:ascii="Times New Roman" w:hAnsi="Times New Roman" w:cs="Times New Roman"/>
          <w:sz w:val="28"/>
          <w:szCs w:val="28"/>
        </w:rPr>
        <w:t>мной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="00B44B62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8926C2">
        <w:rPr>
          <w:rFonts w:ascii="Times New Roman" w:hAnsi="Times New Roman" w:cs="Times New Roman"/>
          <w:sz w:val="28"/>
          <w:szCs w:val="28"/>
        </w:rPr>
        <w:t>главным</w:t>
      </w:r>
      <w:r w:rsidRPr="0040525D">
        <w:rPr>
          <w:rFonts w:ascii="Times New Roman" w:hAnsi="Times New Roman" w:cs="Times New Roman"/>
          <w:sz w:val="28"/>
          <w:szCs w:val="28"/>
        </w:rPr>
        <w:t xml:space="preserve"> инспектором контрольно-счетной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8926C2">
        <w:rPr>
          <w:rFonts w:ascii="Times New Roman" w:hAnsi="Times New Roman" w:cs="Times New Roman"/>
          <w:sz w:val="28"/>
          <w:szCs w:val="28"/>
        </w:rPr>
        <w:t xml:space="preserve">Вишняковой </w:t>
      </w:r>
      <w:r w:rsidR="00387183" w:rsidRPr="0040525D">
        <w:rPr>
          <w:rFonts w:ascii="Times New Roman" w:hAnsi="Times New Roman" w:cs="Times New Roman"/>
          <w:sz w:val="28"/>
          <w:szCs w:val="28"/>
        </w:rPr>
        <w:t>В.</w:t>
      </w:r>
      <w:r w:rsidR="008926C2">
        <w:rPr>
          <w:rFonts w:ascii="Times New Roman" w:hAnsi="Times New Roman" w:cs="Times New Roman"/>
          <w:sz w:val="28"/>
          <w:szCs w:val="28"/>
        </w:rPr>
        <w:t>М.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P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 w:rsidRPr="006F13ED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годовой бюджетной </w:t>
      </w:r>
      <w:r w:rsidR="00B6729E" w:rsidRPr="006F13ED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8926C2" w:rsidRPr="008926C2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C809DB">
        <w:rPr>
          <w:rFonts w:ascii="Times New Roman" w:hAnsi="Times New Roman" w:cs="Times New Roman"/>
          <w:sz w:val="28"/>
          <w:szCs w:val="28"/>
        </w:rPr>
        <w:t xml:space="preserve">по делам </w:t>
      </w:r>
      <w:r w:rsidR="008926C2" w:rsidRPr="008926C2">
        <w:rPr>
          <w:rFonts w:ascii="Times New Roman" w:hAnsi="Times New Roman" w:cs="Times New Roman"/>
          <w:sz w:val="28"/>
          <w:szCs w:val="28"/>
        </w:rPr>
        <w:t xml:space="preserve">молодежи </w:t>
      </w:r>
      <w:r w:rsidR="008926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B66DA" w:rsidRPr="006F13E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77B80" w:rsidRPr="006F13ED">
        <w:rPr>
          <w:rFonts w:ascii="Times New Roman" w:hAnsi="Times New Roman" w:cs="Times New Roman"/>
          <w:sz w:val="28"/>
          <w:szCs w:val="28"/>
        </w:rPr>
        <w:t>Тбилисский район</w:t>
      </w:r>
      <w:r w:rsidR="00677B80" w:rsidRPr="006F1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AB" w:rsidRPr="006F13ED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6F13ED">
        <w:rPr>
          <w:rFonts w:ascii="Times New Roman" w:hAnsi="Times New Roman" w:cs="Times New Roman"/>
          <w:sz w:val="28"/>
          <w:szCs w:val="28"/>
        </w:rPr>
        <w:t>20</w:t>
      </w:r>
      <w:r w:rsidR="00AB66DA" w:rsidRPr="006F13ED">
        <w:rPr>
          <w:rFonts w:ascii="Times New Roman" w:hAnsi="Times New Roman" w:cs="Times New Roman"/>
          <w:sz w:val="28"/>
          <w:szCs w:val="28"/>
        </w:rPr>
        <w:t>2</w:t>
      </w:r>
      <w:r w:rsidR="006F13ED">
        <w:rPr>
          <w:rFonts w:ascii="Times New Roman" w:hAnsi="Times New Roman" w:cs="Times New Roman"/>
          <w:sz w:val="28"/>
          <w:szCs w:val="28"/>
        </w:rPr>
        <w:t>2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 год</w:t>
      </w:r>
      <w:r w:rsidR="008926C2">
        <w:rPr>
          <w:rFonts w:ascii="Times New Roman" w:hAnsi="Times New Roman" w:cs="Times New Roman"/>
          <w:sz w:val="28"/>
          <w:szCs w:val="28"/>
        </w:rPr>
        <w:t xml:space="preserve"> </w:t>
      </w:r>
      <w:r w:rsidR="001A4908">
        <w:rPr>
          <w:rFonts w:ascii="Times New Roman" w:hAnsi="Times New Roman" w:cs="Times New Roman"/>
          <w:sz w:val="28"/>
          <w:szCs w:val="28"/>
        </w:rPr>
        <w:t>(</w:t>
      </w:r>
      <w:r w:rsidR="008926C2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7F2E30">
        <w:rPr>
          <w:rFonts w:ascii="Times New Roman" w:hAnsi="Times New Roman" w:cs="Times New Roman"/>
          <w:sz w:val="28"/>
          <w:szCs w:val="28"/>
        </w:rPr>
        <w:t>–</w:t>
      </w:r>
      <w:r w:rsidR="008926C2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7F2E30">
        <w:rPr>
          <w:rFonts w:ascii="Times New Roman" w:hAnsi="Times New Roman" w:cs="Times New Roman"/>
          <w:sz w:val="28"/>
          <w:szCs w:val="28"/>
        </w:rPr>
        <w:t xml:space="preserve"> молодежи).</w:t>
      </w:r>
    </w:p>
    <w:p w14:paraId="36108C24" w14:textId="2F054036" w:rsidR="00113FF7" w:rsidRPr="00387183" w:rsidRDefault="00113FF7" w:rsidP="00E365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Предмет проверки: бюджетная отчетность сформированная, в соответствии с положениями приказа </w:t>
      </w:r>
      <w:r w:rsidR="00DC17A3" w:rsidRPr="006F13ED">
        <w:rPr>
          <w:rFonts w:ascii="Times New Roman" w:hAnsi="Times New Roman" w:cs="Times New Roman"/>
          <w:sz w:val="28"/>
          <w:szCs w:val="28"/>
        </w:rPr>
        <w:t>Министерства финансов Российской Федерации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от </w:t>
      </w:r>
      <w:bookmarkStart w:id="0" w:name="_GoBack"/>
      <w:bookmarkEnd w:id="0"/>
      <w:r w:rsidR="00107566" w:rsidRPr="006F13ED">
        <w:rPr>
          <w:rFonts w:ascii="Times New Roman" w:hAnsi="Times New Roman" w:cs="Times New Roman"/>
          <w:sz w:val="28"/>
          <w:szCs w:val="28"/>
        </w:rPr>
        <w:t>31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</w:t>
      </w:r>
      <w:r w:rsidR="00B44B62" w:rsidRPr="006F13ED">
        <w:rPr>
          <w:rFonts w:ascii="Times New Roman" w:hAnsi="Times New Roman" w:cs="Times New Roman"/>
          <w:sz w:val="28"/>
          <w:szCs w:val="28"/>
        </w:rPr>
        <w:t>ния и представления отчетности)</w:t>
      </w:r>
      <w:r w:rsidR="00A07179" w:rsidRPr="006F13ED">
        <w:rPr>
          <w:rFonts w:ascii="Times New Roman" w:hAnsi="Times New Roman" w:cs="Times New Roman"/>
          <w:sz w:val="28"/>
          <w:szCs w:val="28"/>
        </w:rPr>
        <w:t>.</w:t>
      </w:r>
      <w:r w:rsidR="00B44B62"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DD0ABC" w14:textId="77777777" w:rsidR="005F27B5" w:rsidRPr="006F13ED" w:rsidRDefault="00113FF7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включал</w:t>
      </w:r>
      <w:r w:rsidR="0040525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в себя изучение и оценку следующих вопросов: </w:t>
      </w:r>
    </w:p>
    <w:p w14:paraId="41F196FA" w14:textId="77777777" w:rsidR="005F27B5" w:rsidRPr="006F13ED" w:rsidRDefault="00113FF7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соблюдение положений стандарта по предоставлению отчетности; </w:t>
      </w:r>
    </w:p>
    <w:p w14:paraId="6C39D600" w14:textId="77777777" w:rsidR="005F27B5" w:rsidRPr="006F13ED" w:rsidRDefault="00113FF7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соблюдения требований Инструкции о порядке составления и представления отчетности</w:t>
      </w:r>
      <w:r w:rsidR="00FD2417" w:rsidRPr="006F13ED">
        <w:rPr>
          <w:rFonts w:ascii="Times New Roman" w:hAnsi="Times New Roman" w:cs="Times New Roman"/>
          <w:sz w:val="28"/>
          <w:szCs w:val="28"/>
        </w:rPr>
        <w:t>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D3AE66" w14:textId="77777777" w:rsidR="005F27B5" w:rsidRPr="006F13ED" w:rsidRDefault="00113FF7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анализ изменений бюджетных назначений в отчетном году по доходам и рас</w:t>
      </w:r>
      <w:r w:rsidR="00FD2417" w:rsidRPr="006F13ED">
        <w:rPr>
          <w:rFonts w:ascii="Times New Roman" w:hAnsi="Times New Roman" w:cs="Times New Roman"/>
          <w:sz w:val="28"/>
          <w:szCs w:val="28"/>
        </w:rPr>
        <w:t>ходам;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D61DDA" w14:textId="77777777" w:rsidR="005F27B5" w:rsidRPr="006F13ED" w:rsidRDefault="00113FF7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общая характеристика бюджета главного распорядителя средств бюджета муниципально</w:t>
      </w:r>
      <w:r w:rsidR="00FD2417" w:rsidRPr="006F13ED">
        <w:rPr>
          <w:rFonts w:ascii="Times New Roman" w:hAnsi="Times New Roman" w:cs="Times New Roman"/>
          <w:sz w:val="28"/>
          <w:szCs w:val="28"/>
        </w:rPr>
        <w:t>го образования Тбилисский район;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4400C7" w14:textId="77777777" w:rsidR="005F27B5" w:rsidRPr="006F13ED" w:rsidRDefault="00113FF7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основания и причины внесения изменений в бюджет главного распорядителя средств бюджета муниципального образования Тбилисский район</w:t>
      </w:r>
      <w:r w:rsidR="00FD2417" w:rsidRPr="006F13ED">
        <w:rPr>
          <w:rFonts w:ascii="Times New Roman" w:hAnsi="Times New Roman" w:cs="Times New Roman"/>
          <w:sz w:val="28"/>
          <w:szCs w:val="28"/>
        </w:rPr>
        <w:t>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DE8ED6" w14:textId="77777777" w:rsidR="00113FF7" w:rsidRPr="006F13ED" w:rsidRDefault="00113FF7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анализ исполнения плановых показателей и причин отклонения фактических показателей от плановых.</w:t>
      </w:r>
    </w:p>
    <w:p w14:paraId="1D1A7898" w14:textId="77777777" w:rsidR="00113FF7" w:rsidRPr="006F13ED" w:rsidRDefault="00113FF7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Цель проверки: полнота представленной бюджетной отчетности за 202</w:t>
      </w:r>
      <w:r w:rsidR="006F13ED" w:rsidRPr="006F13ED">
        <w:rPr>
          <w:rFonts w:ascii="Times New Roman" w:hAnsi="Times New Roman" w:cs="Times New Roman"/>
          <w:sz w:val="28"/>
          <w:szCs w:val="28"/>
        </w:rPr>
        <w:t>2</w:t>
      </w:r>
      <w:r w:rsidRPr="006F13ED">
        <w:rPr>
          <w:rFonts w:ascii="Times New Roman" w:hAnsi="Times New Roman" w:cs="Times New Roman"/>
          <w:sz w:val="28"/>
          <w:szCs w:val="28"/>
        </w:rPr>
        <w:t xml:space="preserve"> год, ее соответствие требованиям нормативных правовых актов.</w:t>
      </w:r>
    </w:p>
    <w:p w14:paraId="1B911253" w14:textId="77777777" w:rsidR="00113FF7" w:rsidRPr="006F13ED" w:rsidRDefault="00113FF7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проводил</w:t>
      </w:r>
      <w:r w:rsidR="006F13E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>сь на выборочной основе</w:t>
      </w:r>
      <w:r w:rsidR="00FD2417" w:rsidRPr="006F13ED">
        <w:rPr>
          <w:rFonts w:ascii="Times New Roman" w:hAnsi="Times New Roman" w:cs="Times New Roman"/>
          <w:sz w:val="28"/>
          <w:szCs w:val="28"/>
        </w:rPr>
        <w:t>.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8A8FC" w14:textId="77777777" w:rsidR="00113FF7" w:rsidRPr="006F13ED" w:rsidRDefault="00113FF7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lastRenderedPageBreak/>
        <w:t>Проверка и анализ показателей бюджетной отчетности проводились камерально.</w:t>
      </w:r>
    </w:p>
    <w:p w14:paraId="5AF7932D" w14:textId="77777777" w:rsidR="00113FF7" w:rsidRDefault="00113FF7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Проверкой установлено:</w:t>
      </w:r>
    </w:p>
    <w:p w14:paraId="66D61810" w14:textId="3E465634" w:rsidR="00093AE8" w:rsidRDefault="0067528F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77B80">
        <w:rPr>
          <w:rFonts w:ascii="Times New Roman" w:hAnsi="Times New Roman" w:cs="Times New Roman"/>
          <w:sz w:val="28"/>
          <w:szCs w:val="28"/>
        </w:rPr>
        <w:t>ормир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годового</w:t>
      </w:r>
      <w:r w:rsidRPr="00677B80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7F2E30">
        <w:rPr>
          <w:rFonts w:ascii="Times New Roman" w:hAnsi="Times New Roman" w:cs="Times New Roman"/>
          <w:sz w:val="28"/>
          <w:szCs w:val="28"/>
        </w:rPr>
        <w:t>отдела молодежи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муниципальное казенное учреждение «Централизованная бухгалтерия муниципального образования Тбилисский район»</w:t>
      </w:r>
      <w:r w:rsidRPr="00093AE8">
        <w:rPr>
          <w:rFonts w:ascii="Times New Roman" w:hAnsi="Times New Roman" w:cs="Times New Roman"/>
          <w:sz w:val="28"/>
          <w:szCs w:val="28"/>
        </w:rPr>
        <w:t xml:space="preserve"> (далее - МКУ «ЦБ МО Тбилисский район»)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A22B6B">
        <w:rPr>
          <w:rFonts w:ascii="Times New Roman" w:hAnsi="Times New Roman" w:cs="Times New Roman"/>
          <w:sz w:val="28"/>
          <w:szCs w:val="28"/>
        </w:rPr>
        <w:t xml:space="preserve"> соответствии с абзацем 20 пункта 2.1 раздела 2 договора от 0</w:t>
      </w:r>
      <w:r w:rsidR="00092241">
        <w:rPr>
          <w:rFonts w:ascii="Times New Roman" w:hAnsi="Times New Roman" w:cs="Times New Roman"/>
          <w:sz w:val="28"/>
          <w:szCs w:val="28"/>
        </w:rPr>
        <w:t>8</w:t>
      </w:r>
      <w:r w:rsidR="00A22B6B">
        <w:rPr>
          <w:rFonts w:ascii="Times New Roman" w:hAnsi="Times New Roman" w:cs="Times New Roman"/>
          <w:sz w:val="28"/>
          <w:szCs w:val="28"/>
        </w:rPr>
        <w:t>.</w:t>
      </w:r>
      <w:r w:rsidR="00092241">
        <w:rPr>
          <w:rFonts w:ascii="Times New Roman" w:hAnsi="Times New Roman" w:cs="Times New Roman"/>
          <w:sz w:val="28"/>
          <w:szCs w:val="28"/>
        </w:rPr>
        <w:t>12</w:t>
      </w:r>
      <w:r w:rsidR="00A22B6B">
        <w:rPr>
          <w:rFonts w:ascii="Times New Roman" w:hAnsi="Times New Roman" w:cs="Times New Roman"/>
          <w:sz w:val="28"/>
          <w:szCs w:val="28"/>
        </w:rPr>
        <w:t>.201</w:t>
      </w:r>
      <w:r w:rsidR="00092241">
        <w:rPr>
          <w:rFonts w:ascii="Times New Roman" w:hAnsi="Times New Roman" w:cs="Times New Roman"/>
          <w:sz w:val="28"/>
          <w:szCs w:val="28"/>
        </w:rPr>
        <w:t>1</w:t>
      </w:r>
      <w:r w:rsidR="00A22B6B">
        <w:rPr>
          <w:rFonts w:ascii="Times New Roman" w:hAnsi="Times New Roman" w:cs="Times New Roman"/>
          <w:sz w:val="28"/>
          <w:szCs w:val="28"/>
        </w:rPr>
        <w:t xml:space="preserve"> г</w:t>
      </w:r>
      <w:r w:rsidR="00092241">
        <w:rPr>
          <w:rFonts w:ascii="Times New Roman" w:hAnsi="Times New Roman" w:cs="Times New Roman"/>
          <w:sz w:val="28"/>
          <w:szCs w:val="28"/>
        </w:rPr>
        <w:t xml:space="preserve">. </w:t>
      </w:r>
      <w:r w:rsidR="00A22B6B">
        <w:rPr>
          <w:rFonts w:ascii="Times New Roman" w:hAnsi="Times New Roman" w:cs="Times New Roman"/>
          <w:sz w:val="28"/>
          <w:szCs w:val="28"/>
        </w:rPr>
        <w:t xml:space="preserve">№ </w:t>
      </w:r>
      <w:r w:rsidR="00092241">
        <w:rPr>
          <w:rFonts w:ascii="Times New Roman" w:hAnsi="Times New Roman" w:cs="Times New Roman"/>
          <w:sz w:val="28"/>
          <w:szCs w:val="28"/>
        </w:rPr>
        <w:t>004</w:t>
      </w:r>
      <w:r w:rsidR="00A22B6B">
        <w:rPr>
          <w:rFonts w:ascii="Times New Roman" w:hAnsi="Times New Roman" w:cs="Times New Roman"/>
          <w:sz w:val="28"/>
          <w:szCs w:val="28"/>
        </w:rPr>
        <w:t xml:space="preserve"> «О передаче полномочий по ведению бухгалтерского учета муниципальному казенному учреждению «Централизованная бухгалтерия муниципального образования Тбилисский район»</w:t>
      </w:r>
      <w:r w:rsidR="00416BE5" w:rsidRPr="00093AE8">
        <w:rPr>
          <w:rFonts w:ascii="Times New Roman" w:hAnsi="Times New Roman" w:cs="Times New Roman"/>
          <w:sz w:val="28"/>
          <w:szCs w:val="28"/>
        </w:rPr>
        <w:t>.</w:t>
      </w:r>
      <w:r w:rsidR="00510513" w:rsidRPr="00093A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F851AC" w14:textId="77777777" w:rsidR="003C79E9" w:rsidRDefault="003C79E9" w:rsidP="00E365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276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Подведомственным учреждением отдела молодежи является муниципальное казенное учреждение «Комплексный молодежный центр «Виктория» муниципального образования Тбилисский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- </w:t>
      </w:r>
      <w:r w:rsidRPr="00042760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«КМЦ «Виктория»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04276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E65FB2C" w14:textId="5688DF5D" w:rsidR="0067528F" w:rsidRDefault="00107566" w:rsidP="00E365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AE8">
        <w:rPr>
          <w:rFonts w:ascii="Times New Roman" w:hAnsi="Times New Roman" w:cs="Times New Roman"/>
          <w:sz w:val="28"/>
          <w:szCs w:val="28"/>
        </w:rPr>
        <w:t xml:space="preserve">Бюджетная </w:t>
      </w:r>
      <w:r w:rsidR="00795CE9" w:rsidRPr="00093AE8">
        <w:rPr>
          <w:rFonts w:ascii="Times New Roman" w:hAnsi="Times New Roman" w:cs="Times New Roman"/>
          <w:sz w:val="28"/>
          <w:szCs w:val="28"/>
        </w:rPr>
        <w:t>отчет</w:t>
      </w:r>
      <w:r w:rsidRPr="00093AE8">
        <w:rPr>
          <w:rFonts w:ascii="Times New Roman" w:hAnsi="Times New Roman" w:cs="Times New Roman"/>
          <w:sz w:val="28"/>
          <w:szCs w:val="28"/>
        </w:rPr>
        <w:t>ность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</w:t>
      </w:r>
      <w:r w:rsidR="00092241">
        <w:rPr>
          <w:rFonts w:ascii="Times New Roman" w:hAnsi="Times New Roman" w:cs="Times New Roman"/>
          <w:sz w:val="28"/>
          <w:szCs w:val="28"/>
        </w:rPr>
        <w:t>отдела молодежи</w:t>
      </w:r>
      <w:r w:rsidR="00677B80" w:rsidRPr="00093AE8">
        <w:rPr>
          <w:rFonts w:ascii="Times New Roman" w:hAnsi="Times New Roman" w:cs="Times New Roman"/>
          <w:sz w:val="28"/>
          <w:szCs w:val="28"/>
        </w:rPr>
        <w:t xml:space="preserve"> за</w:t>
      </w:r>
      <w:r w:rsidR="00AB66DA" w:rsidRPr="00093AE8">
        <w:rPr>
          <w:rFonts w:ascii="Times New Roman" w:hAnsi="Times New Roman" w:cs="Times New Roman"/>
          <w:sz w:val="28"/>
          <w:szCs w:val="28"/>
        </w:rPr>
        <w:t xml:space="preserve"> 202</w:t>
      </w:r>
      <w:r w:rsidR="00093AE8" w:rsidRPr="00093AE8">
        <w:rPr>
          <w:rFonts w:ascii="Times New Roman" w:hAnsi="Times New Roman" w:cs="Times New Roman"/>
          <w:sz w:val="28"/>
          <w:szCs w:val="28"/>
        </w:rPr>
        <w:t>2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год сформирован</w:t>
      </w:r>
      <w:r w:rsidRPr="00093AE8">
        <w:rPr>
          <w:rFonts w:ascii="Times New Roman" w:hAnsi="Times New Roman" w:cs="Times New Roman"/>
          <w:sz w:val="28"/>
          <w:szCs w:val="28"/>
        </w:rPr>
        <w:t>а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E79D5" w:rsidRPr="00093AE8">
        <w:rPr>
          <w:rFonts w:ascii="Times New Roman" w:hAnsi="Times New Roman" w:cs="Times New Roman"/>
          <w:sz w:val="28"/>
          <w:szCs w:val="28"/>
        </w:rPr>
        <w:t xml:space="preserve">Инструкцией о порядке составления и представления отчетности </w:t>
      </w:r>
      <w:r w:rsidR="00795CE9" w:rsidRPr="00093AE8">
        <w:rPr>
          <w:rFonts w:ascii="Times New Roman" w:hAnsi="Times New Roman" w:cs="Times New Roman"/>
          <w:sz w:val="28"/>
          <w:szCs w:val="28"/>
        </w:rPr>
        <w:t>на основании данных о хозяйственной деятельности.</w:t>
      </w:r>
    </w:p>
    <w:p w14:paraId="6961AD42" w14:textId="77777777" w:rsidR="00795CE9" w:rsidRPr="00093AE8" w:rsidRDefault="00107566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AE8">
        <w:rPr>
          <w:rFonts w:ascii="Times New Roman" w:hAnsi="Times New Roman" w:cs="Times New Roman"/>
          <w:sz w:val="28"/>
          <w:szCs w:val="28"/>
        </w:rPr>
        <w:t>Бюджетная отчетность</w:t>
      </w:r>
      <w:r w:rsidR="00B94BFB" w:rsidRPr="00093AE8">
        <w:rPr>
          <w:rFonts w:ascii="Times New Roman" w:hAnsi="Times New Roman" w:cs="Times New Roman"/>
          <w:sz w:val="28"/>
          <w:szCs w:val="28"/>
        </w:rPr>
        <w:t xml:space="preserve"> для проведения внешней проверки представлен</w:t>
      </w:r>
      <w:r w:rsidR="00093AE8">
        <w:rPr>
          <w:rFonts w:ascii="Times New Roman" w:hAnsi="Times New Roman" w:cs="Times New Roman"/>
          <w:sz w:val="28"/>
          <w:szCs w:val="28"/>
        </w:rPr>
        <w:t>а</w:t>
      </w:r>
      <w:r w:rsidR="00B94BFB" w:rsidRPr="00093AE8">
        <w:rPr>
          <w:rFonts w:ascii="Times New Roman" w:hAnsi="Times New Roman" w:cs="Times New Roman"/>
          <w:sz w:val="28"/>
          <w:szCs w:val="28"/>
        </w:rPr>
        <w:t xml:space="preserve"> в </w:t>
      </w:r>
      <w:r w:rsidR="005726AA" w:rsidRPr="00093AE8">
        <w:rPr>
          <w:rFonts w:ascii="Times New Roman" w:hAnsi="Times New Roman" w:cs="Times New Roman"/>
          <w:sz w:val="28"/>
          <w:szCs w:val="28"/>
        </w:rPr>
        <w:t>контрольно</w:t>
      </w:r>
      <w:r w:rsidR="0067528F">
        <w:rPr>
          <w:rFonts w:ascii="Times New Roman" w:hAnsi="Times New Roman" w:cs="Times New Roman"/>
          <w:sz w:val="28"/>
          <w:szCs w:val="28"/>
        </w:rPr>
        <w:t xml:space="preserve"> </w:t>
      </w:r>
      <w:r w:rsidR="005726AA" w:rsidRPr="00093AE8">
        <w:rPr>
          <w:rFonts w:ascii="Times New Roman" w:hAnsi="Times New Roman" w:cs="Times New Roman"/>
          <w:sz w:val="28"/>
          <w:szCs w:val="28"/>
        </w:rPr>
        <w:t>-</w:t>
      </w:r>
      <w:r w:rsidR="0067528F">
        <w:rPr>
          <w:rFonts w:ascii="Times New Roman" w:hAnsi="Times New Roman" w:cs="Times New Roman"/>
          <w:sz w:val="28"/>
          <w:szCs w:val="28"/>
        </w:rPr>
        <w:t xml:space="preserve"> </w:t>
      </w:r>
      <w:r w:rsidR="005726AA" w:rsidRPr="00093AE8">
        <w:rPr>
          <w:rFonts w:ascii="Times New Roman" w:hAnsi="Times New Roman" w:cs="Times New Roman"/>
          <w:sz w:val="28"/>
          <w:szCs w:val="28"/>
        </w:rPr>
        <w:t>счетную палату</w:t>
      </w:r>
      <w:r w:rsidR="00B545CD" w:rsidRPr="00093AE8">
        <w:rPr>
          <w:rFonts w:ascii="Times New Roman" w:hAnsi="Times New Roman" w:cs="Times New Roman"/>
          <w:sz w:val="28"/>
          <w:szCs w:val="28"/>
        </w:rPr>
        <w:t xml:space="preserve"> </w:t>
      </w:r>
      <w:r w:rsidR="00B94BFB" w:rsidRPr="00093AE8">
        <w:rPr>
          <w:rFonts w:ascii="Times New Roman" w:hAnsi="Times New Roman" w:cs="Times New Roman"/>
          <w:sz w:val="28"/>
          <w:szCs w:val="28"/>
        </w:rPr>
        <w:t>своевременно</w:t>
      </w:r>
      <w:r w:rsidR="005212E5" w:rsidRPr="00093AE8">
        <w:rPr>
          <w:rFonts w:ascii="Times New Roman" w:hAnsi="Times New Roman" w:cs="Times New Roman"/>
          <w:sz w:val="28"/>
          <w:szCs w:val="28"/>
        </w:rPr>
        <w:t>.</w:t>
      </w:r>
      <w:r w:rsidR="00B94BFB" w:rsidRPr="00093A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40BADB" w14:textId="77777777" w:rsidR="004D7AD5" w:rsidRPr="00D52A95" w:rsidRDefault="004D7AD5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80"/>
      <w:r w:rsidRPr="00D52A95">
        <w:rPr>
          <w:rFonts w:ascii="Times New Roman" w:hAnsi="Times New Roman" w:cs="Times New Roman"/>
          <w:sz w:val="28"/>
          <w:szCs w:val="28"/>
        </w:rPr>
        <w:t xml:space="preserve">Бюджетная отчетность в соответствии с положениями стандарта по предоставлению отчетности, предусмотренная пунктом </w:t>
      </w:r>
      <w:r w:rsidR="00D52A95" w:rsidRPr="00E6155A">
        <w:rPr>
          <w:rFonts w:ascii="Times New Roman" w:hAnsi="Times New Roman" w:cs="Times New Roman"/>
          <w:sz w:val="28"/>
          <w:szCs w:val="28"/>
        </w:rPr>
        <w:t>11.1</w:t>
      </w:r>
      <w:r w:rsidRPr="00D52A95">
        <w:rPr>
          <w:rFonts w:ascii="Times New Roman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14:paraId="454D4364" w14:textId="77777777" w:rsidR="00A07179" w:rsidRDefault="00A07179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693">
        <w:rPr>
          <w:rFonts w:ascii="Times New Roman" w:hAnsi="Times New Roman" w:cs="Times New Roman"/>
          <w:sz w:val="28"/>
          <w:szCs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proofErr w:type="gramStart"/>
      <w:r w:rsidRPr="007B4693">
        <w:rPr>
          <w:rFonts w:ascii="Times New Roman" w:hAnsi="Times New Roman" w:cs="Times New Roman"/>
          <w:sz w:val="28"/>
          <w:szCs w:val="28"/>
        </w:rPr>
        <w:t xml:space="preserve"> </w:t>
      </w:r>
      <w:r w:rsidR="00760770" w:rsidRPr="007B4693">
        <w:rPr>
          <w:rFonts w:ascii="Times New Roman" w:hAnsi="Times New Roman" w:cs="Times New Roman"/>
          <w:sz w:val="28"/>
          <w:szCs w:val="28"/>
        </w:rPr>
        <w:t xml:space="preserve">  </w:t>
      </w:r>
      <w:r w:rsidRPr="007B469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B4693">
        <w:rPr>
          <w:rFonts w:ascii="Times New Roman" w:hAnsi="Times New Roman" w:cs="Times New Roman"/>
          <w:sz w:val="28"/>
          <w:szCs w:val="28"/>
        </w:rPr>
        <w:t>ф. 0503130);</w:t>
      </w:r>
    </w:p>
    <w:p w14:paraId="401F3961" w14:textId="77777777" w:rsidR="00A07179" w:rsidRPr="007B4693" w:rsidRDefault="00A07179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693">
        <w:rPr>
          <w:rFonts w:ascii="Times New Roman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14:paraId="08E92737" w14:textId="77777777" w:rsidR="00A07179" w:rsidRPr="00387183" w:rsidRDefault="009167B8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167B8">
        <w:rPr>
          <w:rFonts w:ascii="Times New Roman" w:hAnsi="Times New Roman" w:cs="Times New Roman"/>
          <w:sz w:val="28"/>
          <w:szCs w:val="28"/>
        </w:rPr>
        <w:t>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0503127);</w:t>
      </w:r>
    </w:p>
    <w:p w14:paraId="73922ED0" w14:textId="77777777" w:rsidR="00A07179" w:rsidRPr="00387183" w:rsidRDefault="00A07179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бюджетных обязательствах (ф. 0503128);</w:t>
      </w:r>
    </w:p>
    <w:p w14:paraId="4A1AC67E" w14:textId="77777777" w:rsidR="00A07179" w:rsidRPr="00387183" w:rsidRDefault="00A07179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14:paraId="003D9D07" w14:textId="77777777" w:rsidR="00A07179" w:rsidRPr="009167B8" w:rsidRDefault="00A07179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движении денежных средств (ф. 0503123);</w:t>
      </w:r>
    </w:p>
    <w:p w14:paraId="4B652483" w14:textId="77777777" w:rsidR="00A07179" w:rsidRPr="00387183" w:rsidRDefault="00A07179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E64415">
        <w:rPr>
          <w:rFonts w:ascii="Times New Roman" w:hAnsi="Times New Roman" w:cs="Times New Roman"/>
          <w:sz w:val="28"/>
          <w:szCs w:val="28"/>
        </w:rPr>
        <w:t>пояснительная записка (ф. 0503160).</w:t>
      </w:r>
    </w:p>
    <w:p w14:paraId="02369FFE" w14:textId="77777777" w:rsidR="004D7AD5" w:rsidRPr="009167B8" w:rsidRDefault="004D7AD5" w:rsidP="00E3650F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A7486">
        <w:rPr>
          <w:rFonts w:ascii="Times New Roman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14:paraId="04A4840E" w14:textId="77777777" w:rsidR="004D7AD5" w:rsidRPr="00E6155A" w:rsidRDefault="00BA7486" w:rsidP="00E3650F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4D7AD5" w:rsidRPr="00E6155A">
        <w:rPr>
          <w:rFonts w:ascii="Times New Roman" w:hAnsi="Times New Roman" w:cs="Times New Roman"/>
          <w:sz w:val="28"/>
          <w:szCs w:val="28"/>
        </w:rPr>
        <w:t>о расходах и численности работников о</w:t>
      </w:r>
      <w:r w:rsidRPr="00E6155A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4D7AD5" w:rsidRPr="00E6155A">
        <w:rPr>
          <w:rFonts w:ascii="Times New Roman" w:hAnsi="Times New Roman" w:cs="Times New Roman"/>
          <w:sz w:val="28"/>
          <w:szCs w:val="28"/>
        </w:rPr>
        <w:t>(ф.0503075);</w:t>
      </w:r>
    </w:p>
    <w:p w14:paraId="366ACA15" w14:textId="77777777" w:rsidR="004D7AD5" w:rsidRPr="00E6155A" w:rsidRDefault="004D7AD5" w:rsidP="00E3650F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0503387);</w:t>
      </w:r>
    </w:p>
    <w:p w14:paraId="39D74C8E" w14:textId="411B90B1" w:rsidR="00E6155A" w:rsidRPr="00E6155A" w:rsidRDefault="004D7AD5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 xml:space="preserve">свод отчетов по сети, штатам и контингентам </w:t>
      </w:r>
      <w:r w:rsidRPr="00E6155A">
        <w:rPr>
          <w:rFonts w:ascii="Times New Roman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</w:t>
      </w:r>
      <w:r w:rsidR="00086FE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13A0B257" w14:textId="16F7F26A" w:rsidR="00E6155A" w:rsidRPr="00E6155A" w:rsidRDefault="00E6155A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о принятых и неисполненных обязательствах</w:t>
      </w:r>
      <w:r w:rsidR="00086FE2">
        <w:rPr>
          <w:rFonts w:ascii="Times New Roman" w:hAnsi="Times New Roman" w:cs="Times New Roman"/>
          <w:sz w:val="28"/>
          <w:szCs w:val="28"/>
        </w:rPr>
        <w:t xml:space="preserve"> получателя бюджетных средств</w:t>
      </w:r>
      <w:r w:rsidRPr="00E6155A">
        <w:rPr>
          <w:rFonts w:ascii="Times New Roman" w:hAnsi="Times New Roman" w:cs="Times New Roman"/>
          <w:sz w:val="28"/>
          <w:szCs w:val="28"/>
        </w:rPr>
        <w:t xml:space="preserve"> (ф.0503175);</w:t>
      </w:r>
    </w:p>
    <w:p w14:paraId="16E6636A" w14:textId="77777777" w:rsidR="00E6155A" w:rsidRPr="00E6155A" w:rsidRDefault="00E6155A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об исполнении бюджета (ф. 0503164);</w:t>
      </w:r>
    </w:p>
    <w:p w14:paraId="1F8088A4" w14:textId="77777777" w:rsidR="00E6155A" w:rsidRPr="00E6155A" w:rsidRDefault="00E6155A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 (ф.0503168);</w:t>
      </w:r>
    </w:p>
    <w:p w14:paraId="19E94D14" w14:textId="77777777" w:rsidR="00E6155A" w:rsidRPr="00E6155A" w:rsidRDefault="00E6155A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по дебиторской и кредито</w:t>
      </w:r>
      <w:r w:rsidR="0067528F">
        <w:rPr>
          <w:rFonts w:ascii="Times New Roman" w:hAnsi="Times New Roman" w:cs="Times New Roman"/>
          <w:sz w:val="28"/>
          <w:szCs w:val="28"/>
        </w:rPr>
        <w:t>рской задолженности (ф.0503169).</w:t>
      </w:r>
    </w:p>
    <w:p w14:paraId="263EB0C3" w14:textId="598ABB61" w:rsidR="00E57763" w:rsidRDefault="00E57763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DF7">
        <w:rPr>
          <w:rFonts w:ascii="Times New Roman" w:hAnsi="Times New Roman" w:cs="Times New Roman"/>
          <w:sz w:val="28"/>
          <w:szCs w:val="28"/>
        </w:rPr>
        <w:t>По данным Пояснительной записки</w:t>
      </w:r>
      <w:r w:rsidR="00B53DF7">
        <w:rPr>
          <w:rFonts w:ascii="Times New Roman" w:hAnsi="Times New Roman" w:cs="Times New Roman"/>
          <w:sz w:val="28"/>
          <w:szCs w:val="28"/>
        </w:rPr>
        <w:t>,</w:t>
      </w:r>
      <w:r w:rsidRPr="00B53DF7">
        <w:rPr>
          <w:rFonts w:ascii="Times New Roman" w:hAnsi="Times New Roman" w:cs="Times New Roman"/>
          <w:sz w:val="28"/>
          <w:szCs w:val="28"/>
        </w:rPr>
        <w:t xml:space="preserve"> в связи с отсутствием числовых значений показателей</w:t>
      </w:r>
      <w:r w:rsidR="00B53DF7">
        <w:rPr>
          <w:rFonts w:ascii="Times New Roman" w:hAnsi="Times New Roman" w:cs="Times New Roman"/>
          <w:sz w:val="28"/>
          <w:szCs w:val="28"/>
        </w:rPr>
        <w:t>,</w:t>
      </w:r>
      <w:r w:rsidRPr="00B53DF7">
        <w:rPr>
          <w:rFonts w:ascii="Times New Roman" w:hAnsi="Times New Roman" w:cs="Times New Roman"/>
          <w:sz w:val="28"/>
          <w:szCs w:val="28"/>
        </w:rPr>
        <w:t xml:space="preserve"> не представлены за 202</w:t>
      </w:r>
      <w:r w:rsidR="00C00152" w:rsidRPr="00B53DF7">
        <w:rPr>
          <w:rFonts w:ascii="Times New Roman" w:hAnsi="Times New Roman" w:cs="Times New Roman"/>
          <w:sz w:val="28"/>
          <w:szCs w:val="28"/>
        </w:rPr>
        <w:t>2</w:t>
      </w:r>
      <w:r w:rsidRPr="00B53DF7">
        <w:rPr>
          <w:rFonts w:ascii="Times New Roman" w:hAnsi="Times New Roman" w:cs="Times New Roman"/>
          <w:sz w:val="28"/>
          <w:szCs w:val="28"/>
        </w:rPr>
        <w:t xml:space="preserve"> год следующие формы:</w:t>
      </w:r>
    </w:p>
    <w:p w14:paraId="4E72A685" w14:textId="56742E41" w:rsidR="00086FE2" w:rsidRPr="009167B8" w:rsidRDefault="003C41BB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1BB">
        <w:rPr>
          <w:rFonts w:ascii="Times New Roman" w:hAnsi="Times New Roman" w:cs="Times New Roman"/>
          <w:sz w:val="28"/>
          <w:szCs w:val="28"/>
        </w:rPr>
        <w:t>ф</w:t>
      </w:r>
      <w:r w:rsidR="00086FE2" w:rsidRPr="003C41BB">
        <w:rPr>
          <w:rFonts w:ascii="Times New Roman" w:hAnsi="Times New Roman" w:cs="Times New Roman"/>
          <w:sz w:val="28"/>
          <w:szCs w:val="28"/>
        </w:rPr>
        <w:t>орма 0503125 «Справка по консолидируемым расчетам);</w:t>
      </w:r>
    </w:p>
    <w:bookmarkEnd w:id="1"/>
    <w:p w14:paraId="4E100108" w14:textId="77777777" w:rsidR="003C555C" w:rsidRPr="007F7E64" w:rsidRDefault="0067528F" w:rsidP="00E3650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="003C555C" w:rsidRPr="007F7E64">
        <w:rPr>
          <w:rFonts w:ascii="Times New Roman" w:hAnsi="Times New Roman" w:cs="Times New Roman"/>
          <w:sz w:val="28"/>
          <w:szCs w:val="28"/>
        </w:rPr>
        <w:t>0503128 НП «Сведения о бюджетных обязательствах по национальным проектам»;</w:t>
      </w:r>
    </w:p>
    <w:p w14:paraId="570461BA" w14:textId="77777777" w:rsidR="003C555C" w:rsidRPr="00FD33BF" w:rsidRDefault="003C555C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0503167 «Сведения о целевых иностранных кредитах»;</w:t>
      </w:r>
    </w:p>
    <w:p w14:paraId="5E2603E5" w14:textId="77777777" w:rsidR="003C555C" w:rsidRPr="00FD33BF" w:rsidRDefault="003C555C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</w:t>
      </w:r>
      <w:r w:rsidR="00FD33BF">
        <w:rPr>
          <w:rFonts w:ascii="Times New Roman" w:hAnsi="Times New Roman" w:cs="Times New Roman"/>
          <w:sz w:val="28"/>
          <w:szCs w:val="28"/>
        </w:rPr>
        <w:t>3</w:t>
      </w:r>
      <w:r w:rsidRPr="00FD33BF">
        <w:rPr>
          <w:rFonts w:ascii="Times New Roman" w:hAnsi="Times New Roman" w:cs="Times New Roman"/>
          <w:sz w:val="28"/>
          <w:szCs w:val="28"/>
        </w:rPr>
        <w:t>171 «Сведения о финансовых вложениях получателей бюджетных средств, администратора источников финансирования дефицита бюджета»;</w:t>
      </w:r>
    </w:p>
    <w:p w14:paraId="73705489" w14:textId="77777777" w:rsidR="00B53DF7" w:rsidRPr="00FD33BF" w:rsidRDefault="003C555C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 xml:space="preserve">форма 0503172 «Сведения о государственном (муниципальном) долге, </w:t>
      </w:r>
      <w:r w:rsidR="00B53DF7" w:rsidRPr="00FD33BF">
        <w:rPr>
          <w:rFonts w:ascii="Times New Roman" w:hAnsi="Times New Roman" w:cs="Times New Roman"/>
          <w:sz w:val="28"/>
          <w:szCs w:val="28"/>
        </w:rPr>
        <w:t>предоставленных бюджетных кредитах»;</w:t>
      </w:r>
    </w:p>
    <w:p w14:paraId="3767FEA3" w14:textId="1911F3F3" w:rsidR="00B53DF7" w:rsidRPr="00FD33BF" w:rsidRDefault="00B53DF7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9F5D60">
        <w:rPr>
          <w:rFonts w:ascii="Times New Roman" w:hAnsi="Times New Roman" w:cs="Times New Roman"/>
          <w:sz w:val="28"/>
          <w:szCs w:val="28"/>
        </w:rPr>
        <w:t>0503173 «Сведения об изменении остатков валюты баланса</w:t>
      </w:r>
      <w:r w:rsidR="003C41BB">
        <w:rPr>
          <w:rFonts w:ascii="Times New Roman" w:hAnsi="Times New Roman" w:cs="Times New Roman"/>
          <w:sz w:val="28"/>
          <w:szCs w:val="28"/>
        </w:rPr>
        <w:t>» (с</w:t>
      </w:r>
      <w:r w:rsidRPr="009F5D60">
        <w:rPr>
          <w:rFonts w:ascii="Times New Roman" w:hAnsi="Times New Roman" w:cs="Times New Roman"/>
          <w:sz w:val="28"/>
          <w:szCs w:val="28"/>
        </w:rPr>
        <w:t>редства во временном распоряжении</w:t>
      </w:r>
      <w:r w:rsidR="003C41BB">
        <w:rPr>
          <w:rFonts w:ascii="Times New Roman" w:hAnsi="Times New Roman" w:cs="Times New Roman"/>
          <w:sz w:val="28"/>
          <w:szCs w:val="28"/>
        </w:rPr>
        <w:t>)</w:t>
      </w:r>
      <w:r w:rsidRPr="009F5D60">
        <w:rPr>
          <w:rFonts w:ascii="Times New Roman" w:hAnsi="Times New Roman" w:cs="Times New Roman"/>
          <w:sz w:val="28"/>
          <w:szCs w:val="28"/>
        </w:rPr>
        <w:t>;</w:t>
      </w:r>
    </w:p>
    <w:p w14:paraId="2BA0783A" w14:textId="77777777" w:rsidR="00B53DF7" w:rsidRPr="00FD33BF" w:rsidRDefault="00B53DF7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0503174 «Сведения о доходах бюджета от перечисления части прибыли (дивидендов) государственных</w:t>
      </w:r>
      <w:r w:rsidR="00023339">
        <w:rPr>
          <w:rFonts w:ascii="Times New Roman" w:hAnsi="Times New Roman" w:cs="Times New Roman"/>
          <w:sz w:val="28"/>
          <w:szCs w:val="28"/>
        </w:rPr>
        <w:t xml:space="preserve"> </w:t>
      </w:r>
      <w:r w:rsidRPr="00FD33BF">
        <w:rPr>
          <w:rFonts w:ascii="Times New Roman" w:hAnsi="Times New Roman" w:cs="Times New Roman"/>
          <w:sz w:val="28"/>
          <w:szCs w:val="28"/>
        </w:rPr>
        <w:t>(муниципальных) унитарных предприятий, иных организаций с государственным участием в капитале»;</w:t>
      </w:r>
    </w:p>
    <w:p w14:paraId="463107B6" w14:textId="77777777" w:rsidR="00B53DF7" w:rsidRPr="00FD33BF" w:rsidRDefault="00B53DF7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0503178 «Сведения об остатках денежных средств на счетах получателя бюджетных средств»;</w:t>
      </w:r>
    </w:p>
    <w:p w14:paraId="6201A543" w14:textId="77777777" w:rsidR="00B53DF7" w:rsidRPr="00FD33BF" w:rsidRDefault="00B53DF7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0503178 «Сведения об остатках денежных средств на счетах получателя бюджетных средств» (по средствам во временном распоряжении);</w:t>
      </w:r>
    </w:p>
    <w:p w14:paraId="742DD480" w14:textId="77777777" w:rsidR="00B53DF7" w:rsidRPr="00FD33BF" w:rsidRDefault="00B53DF7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0503184 «Справка о суммах консолидируемых поступлений, подлежащих зачислению на счет бюджета»;</w:t>
      </w:r>
    </w:p>
    <w:p w14:paraId="1D3E388D" w14:textId="77777777" w:rsidR="00B53DF7" w:rsidRPr="00FD33BF" w:rsidRDefault="00B53DF7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0503190 «Сведения о вложениях в объекты недвижимого имущества, объектах незавершенного строительства»;</w:t>
      </w:r>
    </w:p>
    <w:p w14:paraId="770C2B0C" w14:textId="77777777" w:rsidR="00B53DF7" w:rsidRPr="00FD33BF" w:rsidRDefault="00B53DF7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 xml:space="preserve">форма 0503296 «Сведения об исполнении судебных решений по денежным </w:t>
      </w:r>
      <w:r w:rsidRPr="00370775">
        <w:rPr>
          <w:rFonts w:ascii="Times New Roman" w:hAnsi="Times New Roman" w:cs="Times New Roman"/>
          <w:sz w:val="28"/>
          <w:szCs w:val="28"/>
        </w:rPr>
        <w:t>обязательствам бюджета</w:t>
      </w:r>
      <w:r w:rsidRPr="00FD33BF">
        <w:rPr>
          <w:rFonts w:ascii="Times New Roman" w:hAnsi="Times New Roman" w:cs="Times New Roman"/>
          <w:sz w:val="28"/>
          <w:szCs w:val="28"/>
        </w:rPr>
        <w:t>»;</w:t>
      </w:r>
    </w:p>
    <w:p w14:paraId="28DC638C" w14:textId="77777777" w:rsidR="00B53DF7" w:rsidRPr="00DD0DBB" w:rsidRDefault="00B53DF7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DBB">
        <w:rPr>
          <w:rFonts w:ascii="Times New Roman" w:hAnsi="Times New Roman" w:cs="Times New Roman"/>
          <w:sz w:val="28"/>
          <w:szCs w:val="28"/>
        </w:rPr>
        <w:t>форма 0503324Ф «Отчет об использовании межбюджетных трансфертов из федерального бюджета»;</w:t>
      </w:r>
    </w:p>
    <w:p w14:paraId="29E3B2D3" w14:textId="77777777" w:rsidR="00B53DF7" w:rsidRPr="00B53DF7" w:rsidRDefault="00B53DF7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DD0DBB">
        <w:rPr>
          <w:rFonts w:ascii="Times New Roman" w:hAnsi="Times New Roman" w:cs="Times New Roman"/>
          <w:sz w:val="28"/>
          <w:szCs w:val="28"/>
        </w:rPr>
        <w:t>форма 0503</w:t>
      </w:r>
      <w:r w:rsidR="00DD0DBB" w:rsidRPr="00023339">
        <w:rPr>
          <w:rFonts w:ascii="Times New Roman" w:hAnsi="Times New Roman" w:cs="Times New Roman"/>
          <w:sz w:val="28"/>
          <w:szCs w:val="28"/>
        </w:rPr>
        <w:t>3</w:t>
      </w:r>
      <w:r w:rsidRPr="00DD0DBB">
        <w:rPr>
          <w:rFonts w:ascii="Times New Roman" w:hAnsi="Times New Roman" w:cs="Times New Roman"/>
          <w:sz w:val="28"/>
          <w:szCs w:val="28"/>
        </w:rPr>
        <w:t>24К «Отчет об использовании межбюджетных трансфертов из краевого бюджета»;</w:t>
      </w:r>
    </w:p>
    <w:p w14:paraId="1F500EA3" w14:textId="77777777" w:rsidR="00B53DF7" w:rsidRPr="007B3989" w:rsidRDefault="00B53DF7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>Таблица № 1 «Сведения о направлениях деятельности»;</w:t>
      </w:r>
    </w:p>
    <w:p w14:paraId="5D4E4FB7" w14:textId="77777777" w:rsidR="006152A0" w:rsidRDefault="00B53DF7" w:rsidP="00E365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>Таблица № 6 «Сведения о проведении инвентаризации».</w:t>
      </w:r>
    </w:p>
    <w:p w14:paraId="20550AC8" w14:textId="29F11562" w:rsidR="007B3989" w:rsidRDefault="007B3989" w:rsidP="00E3650F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се формы </w:t>
      </w:r>
      <w:r w:rsidR="000E14C8" w:rsidRPr="007B3989">
        <w:rPr>
          <w:rFonts w:ascii="Times New Roman" w:hAnsi="Times New Roman" w:cs="Times New Roman"/>
          <w:sz w:val="28"/>
          <w:szCs w:val="28"/>
        </w:rPr>
        <w:t xml:space="preserve">годовой отчетности </w:t>
      </w:r>
      <w:r w:rsidR="00707122" w:rsidRPr="007B3989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8C367E">
        <w:rPr>
          <w:rFonts w:ascii="Times New Roman" w:hAnsi="Times New Roman" w:cs="Times New Roman"/>
          <w:sz w:val="28"/>
          <w:szCs w:val="28"/>
        </w:rPr>
        <w:t xml:space="preserve">пункта 6 </w:t>
      </w:r>
      <w:r w:rsidR="001E79D5" w:rsidRPr="007B3989">
        <w:rPr>
          <w:rFonts w:ascii="Times New Roman" w:hAnsi="Times New Roman" w:cs="Times New Roman"/>
          <w:sz w:val="28"/>
          <w:szCs w:val="28"/>
        </w:rPr>
        <w:t>Инструкци</w:t>
      </w:r>
      <w:r w:rsidR="00B52708">
        <w:rPr>
          <w:rFonts w:ascii="Times New Roman" w:hAnsi="Times New Roman" w:cs="Times New Roman"/>
          <w:sz w:val="28"/>
          <w:szCs w:val="28"/>
        </w:rPr>
        <w:t>и</w:t>
      </w:r>
      <w:r w:rsidR="001E79D5" w:rsidRPr="007B3989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, подписаны </w:t>
      </w:r>
      <w:r w:rsidR="00A14C6B">
        <w:rPr>
          <w:rFonts w:ascii="Times New Roman" w:hAnsi="Times New Roman" w:cs="Times New Roman"/>
          <w:sz w:val="28"/>
          <w:szCs w:val="28"/>
        </w:rPr>
        <w:t>начальником отдела молодежи</w:t>
      </w:r>
      <w:r w:rsidR="007F2CBE" w:rsidRPr="007B3989">
        <w:rPr>
          <w:rFonts w:ascii="Times New Roman" w:hAnsi="Times New Roman" w:cs="Times New Roman"/>
          <w:sz w:val="28"/>
          <w:szCs w:val="28"/>
        </w:rPr>
        <w:t>,</w:t>
      </w:r>
      <w:r w:rsidR="0059576C"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Pr="00023339">
        <w:rPr>
          <w:rFonts w:ascii="Times New Roman" w:hAnsi="Times New Roman" w:cs="Times New Roman"/>
          <w:sz w:val="28"/>
          <w:szCs w:val="28"/>
        </w:rPr>
        <w:t>руководителем МКУ «ЦБ МО Тбилисский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90AE2" w:rsidRPr="007B3989">
        <w:rPr>
          <w:rFonts w:ascii="Times New Roman" w:hAnsi="Times New Roman" w:cs="Times New Roman"/>
          <w:sz w:val="28"/>
          <w:szCs w:val="28"/>
        </w:rPr>
        <w:t>главным бухгалтером</w:t>
      </w:r>
      <w:r w:rsidR="00B46D2B" w:rsidRPr="007B3989">
        <w:rPr>
          <w:rFonts w:ascii="Times New Roman" w:hAnsi="Times New Roman" w:cs="Times New Roman"/>
          <w:sz w:val="28"/>
          <w:szCs w:val="28"/>
        </w:rPr>
        <w:t>.</w:t>
      </w:r>
      <w:r w:rsidR="007F2CBE" w:rsidRPr="007B39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8B5253" w14:textId="567433C9" w:rsidR="008C367E" w:rsidRDefault="008C367E" w:rsidP="00E3650F">
      <w:pPr>
        <w:suppressAutoHyphens/>
        <w:spacing w:after="0" w:line="240" w:lineRule="auto"/>
        <w:ind w:left="-30" w:firstLine="7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367E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14:paraId="70E238C7" w14:textId="77777777" w:rsidR="00023339" w:rsidRDefault="001315F7" w:rsidP="00E3650F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абзацем 6 </w:t>
      </w:r>
      <w:r w:rsidRPr="00023339">
        <w:rPr>
          <w:rFonts w:ascii="Times New Roman" w:hAnsi="Times New Roman" w:cs="Times New Roman"/>
          <w:sz w:val="28"/>
          <w:szCs w:val="28"/>
        </w:rPr>
        <w:t>п</w:t>
      </w:r>
      <w:r w:rsidR="00A850B8" w:rsidRPr="00023339">
        <w:rPr>
          <w:rFonts w:ascii="Times New Roman" w:hAnsi="Times New Roman" w:cs="Times New Roman"/>
          <w:sz w:val="28"/>
          <w:szCs w:val="28"/>
        </w:rPr>
        <w:t>ункт</w:t>
      </w:r>
      <w:r w:rsidR="00FA452C" w:rsidRPr="00023339">
        <w:rPr>
          <w:rFonts w:ascii="Times New Roman" w:hAnsi="Times New Roman" w:cs="Times New Roman"/>
          <w:sz w:val="28"/>
          <w:szCs w:val="28"/>
        </w:rPr>
        <w:t>а</w:t>
      </w:r>
      <w:r w:rsidRPr="00023339">
        <w:rPr>
          <w:rFonts w:ascii="Times New Roman" w:hAnsi="Times New Roman" w:cs="Times New Roman"/>
          <w:sz w:val="28"/>
          <w:szCs w:val="28"/>
        </w:rPr>
        <w:t xml:space="preserve"> 7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="001E79D5" w:rsidRPr="007B3989">
        <w:rPr>
          <w:rFonts w:ascii="Times New Roman" w:hAnsi="Times New Roman" w:cs="Times New Roman"/>
          <w:sz w:val="28"/>
          <w:szCs w:val="28"/>
        </w:rPr>
        <w:t>Инструкци</w:t>
      </w:r>
      <w:r w:rsidR="007B3989">
        <w:rPr>
          <w:rFonts w:ascii="Times New Roman" w:hAnsi="Times New Roman" w:cs="Times New Roman"/>
          <w:sz w:val="28"/>
          <w:szCs w:val="28"/>
        </w:rPr>
        <w:t>и</w:t>
      </w:r>
      <w:r w:rsidR="001E79D5" w:rsidRPr="007B3989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Pr="007B3989">
        <w:rPr>
          <w:rFonts w:ascii="Times New Roman" w:hAnsi="Times New Roman" w:cs="Times New Roman"/>
          <w:sz w:val="28"/>
          <w:szCs w:val="28"/>
        </w:rPr>
        <w:t>, перед составлением годовой бюджетной отчетности должна быть проведена инвентаризация активов и обязательств</w:t>
      </w:r>
      <w:r w:rsidR="00023339">
        <w:rPr>
          <w:rFonts w:ascii="Times New Roman" w:hAnsi="Times New Roman" w:cs="Times New Roman"/>
          <w:sz w:val="28"/>
          <w:szCs w:val="28"/>
        </w:rPr>
        <w:t>.</w:t>
      </w:r>
    </w:p>
    <w:p w14:paraId="59F48B3D" w14:textId="4DA25F75" w:rsidR="00B9092E" w:rsidRDefault="00600BF0" w:rsidP="00E3650F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B9092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129F0" w:rsidRPr="00B9092E">
        <w:rPr>
          <w:rFonts w:ascii="Times New Roman" w:hAnsi="Times New Roman" w:cs="Times New Roman"/>
          <w:sz w:val="28"/>
          <w:szCs w:val="28"/>
        </w:rPr>
        <w:t>приказа</w:t>
      </w:r>
      <w:r w:rsidR="00A850B8" w:rsidRPr="00B9092E">
        <w:rPr>
          <w:rFonts w:ascii="Times New Roman" w:hAnsi="Times New Roman" w:cs="Times New Roman"/>
          <w:sz w:val="28"/>
          <w:szCs w:val="28"/>
        </w:rPr>
        <w:t xml:space="preserve"> </w:t>
      </w:r>
      <w:r w:rsidR="0026555D" w:rsidRPr="00B9092E">
        <w:rPr>
          <w:rFonts w:ascii="Times New Roman" w:hAnsi="Times New Roman" w:cs="Times New Roman"/>
          <w:sz w:val="28"/>
          <w:szCs w:val="28"/>
        </w:rPr>
        <w:t>начальника отдела молодежи</w:t>
      </w:r>
      <w:r w:rsidR="004B6256" w:rsidRPr="00B9092E">
        <w:rPr>
          <w:rFonts w:ascii="Times New Roman" w:hAnsi="Times New Roman" w:cs="Times New Roman"/>
          <w:sz w:val="28"/>
          <w:szCs w:val="28"/>
        </w:rPr>
        <w:t xml:space="preserve"> от</w:t>
      </w:r>
      <w:r w:rsidR="00023339" w:rsidRPr="00B9092E">
        <w:rPr>
          <w:rFonts w:ascii="Times New Roman" w:hAnsi="Times New Roman" w:cs="Times New Roman"/>
          <w:sz w:val="28"/>
          <w:szCs w:val="28"/>
        </w:rPr>
        <w:t xml:space="preserve"> </w:t>
      </w:r>
      <w:r w:rsidR="0026555D" w:rsidRPr="00B9092E">
        <w:rPr>
          <w:rFonts w:ascii="Times New Roman" w:hAnsi="Times New Roman" w:cs="Times New Roman"/>
          <w:sz w:val="28"/>
          <w:szCs w:val="28"/>
        </w:rPr>
        <w:t>02</w:t>
      </w:r>
      <w:r w:rsidR="00023339" w:rsidRPr="00B9092E">
        <w:rPr>
          <w:rFonts w:ascii="Times New Roman" w:hAnsi="Times New Roman" w:cs="Times New Roman"/>
          <w:sz w:val="28"/>
          <w:szCs w:val="28"/>
        </w:rPr>
        <w:t>.1</w:t>
      </w:r>
      <w:r w:rsidR="0026555D" w:rsidRPr="00B9092E">
        <w:rPr>
          <w:rFonts w:ascii="Times New Roman" w:hAnsi="Times New Roman" w:cs="Times New Roman"/>
          <w:sz w:val="28"/>
          <w:szCs w:val="28"/>
        </w:rPr>
        <w:t>1</w:t>
      </w:r>
      <w:r w:rsidR="00023339" w:rsidRPr="00B9092E">
        <w:rPr>
          <w:rFonts w:ascii="Times New Roman" w:hAnsi="Times New Roman" w:cs="Times New Roman"/>
          <w:sz w:val="28"/>
          <w:szCs w:val="28"/>
        </w:rPr>
        <w:t>.</w:t>
      </w:r>
      <w:r w:rsidR="004B6256" w:rsidRPr="00B9092E">
        <w:rPr>
          <w:rFonts w:ascii="Times New Roman" w:hAnsi="Times New Roman" w:cs="Times New Roman"/>
          <w:sz w:val="28"/>
          <w:szCs w:val="28"/>
        </w:rPr>
        <w:t>202</w:t>
      </w:r>
      <w:r w:rsidR="008129F0" w:rsidRPr="00B9092E">
        <w:rPr>
          <w:rFonts w:ascii="Times New Roman" w:hAnsi="Times New Roman" w:cs="Times New Roman"/>
          <w:sz w:val="28"/>
          <w:szCs w:val="28"/>
        </w:rPr>
        <w:t>2</w:t>
      </w:r>
      <w:r w:rsidR="004B6256" w:rsidRPr="00B9092E">
        <w:rPr>
          <w:rFonts w:ascii="Times New Roman" w:hAnsi="Times New Roman" w:cs="Times New Roman"/>
          <w:sz w:val="28"/>
          <w:szCs w:val="28"/>
        </w:rPr>
        <w:t xml:space="preserve"> г</w:t>
      </w:r>
      <w:r w:rsidR="00660304" w:rsidRPr="00B9092E">
        <w:rPr>
          <w:rFonts w:ascii="Times New Roman" w:hAnsi="Times New Roman" w:cs="Times New Roman"/>
          <w:sz w:val="28"/>
          <w:szCs w:val="28"/>
        </w:rPr>
        <w:t>.</w:t>
      </w:r>
      <w:r w:rsidR="004B6256" w:rsidRPr="00B9092E">
        <w:rPr>
          <w:rFonts w:ascii="Times New Roman" w:hAnsi="Times New Roman" w:cs="Times New Roman"/>
          <w:sz w:val="28"/>
          <w:szCs w:val="28"/>
        </w:rPr>
        <w:t xml:space="preserve"> № </w:t>
      </w:r>
      <w:r w:rsidR="0026555D" w:rsidRPr="00B9092E">
        <w:rPr>
          <w:rFonts w:ascii="Times New Roman" w:hAnsi="Times New Roman" w:cs="Times New Roman"/>
          <w:sz w:val="28"/>
          <w:szCs w:val="28"/>
        </w:rPr>
        <w:t>99</w:t>
      </w:r>
      <w:r w:rsidR="003C79E9" w:rsidRPr="00B9092E">
        <w:rPr>
          <w:rFonts w:ascii="Times New Roman" w:hAnsi="Times New Roman" w:cs="Times New Roman"/>
          <w:sz w:val="28"/>
          <w:szCs w:val="28"/>
        </w:rPr>
        <w:t xml:space="preserve"> и приказа руководителя </w:t>
      </w:r>
      <w:r w:rsidR="003C79E9" w:rsidRPr="00B9092E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«КМЦ «Виктория»</w:t>
      </w:r>
      <w:r w:rsidR="003C79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18.11.2022 г № 72-к</w:t>
      </w:r>
      <w:r w:rsidR="001315F7" w:rsidRPr="00E01145">
        <w:rPr>
          <w:rFonts w:ascii="Times New Roman" w:hAnsi="Times New Roman" w:cs="Times New Roman"/>
          <w:sz w:val="28"/>
          <w:szCs w:val="28"/>
        </w:rPr>
        <w:t xml:space="preserve"> проведена годовая инвентаризация активов и обязательств по состоянию на </w:t>
      </w:r>
      <w:r w:rsidR="00A067C3">
        <w:rPr>
          <w:rFonts w:ascii="Times New Roman" w:hAnsi="Times New Roman" w:cs="Times New Roman"/>
          <w:sz w:val="28"/>
          <w:szCs w:val="28"/>
        </w:rPr>
        <w:t xml:space="preserve">      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1 </w:t>
      </w:r>
      <w:r w:rsidR="008129F0" w:rsidRPr="00E01145">
        <w:rPr>
          <w:rFonts w:ascii="Times New Roman" w:hAnsi="Times New Roman" w:cs="Times New Roman"/>
          <w:sz w:val="28"/>
          <w:szCs w:val="28"/>
        </w:rPr>
        <w:t>ноября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E01145">
        <w:rPr>
          <w:rFonts w:ascii="Times New Roman" w:hAnsi="Times New Roman" w:cs="Times New Roman"/>
          <w:sz w:val="28"/>
          <w:szCs w:val="28"/>
        </w:rPr>
        <w:t>20</w:t>
      </w:r>
      <w:r w:rsidR="004563E0" w:rsidRPr="00E01145">
        <w:rPr>
          <w:rFonts w:ascii="Times New Roman" w:hAnsi="Times New Roman" w:cs="Times New Roman"/>
          <w:sz w:val="28"/>
          <w:szCs w:val="28"/>
        </w:rPr>
        <w:t>2</w:t>
      </w:r>
      <w:r w:rsidR="008129F0" w:rsidRPr="00E01145">
        <w:rPr>
          <w:rFonts w:ascii="Times New Roman" w:hAnsi="Times New Roman" w:cs="Times New Roman"/>
          <w:sz w:val="28"/>
          <w:szCs w:val="28"/>
        </w:rPr>
        <w:t>2</w:t>
      </w:r>
      <w:r w:rsidR="000E14C8" w:rsidRPr="00E01145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E01145">
        <w:rPr>
          <w:rFonts w:ascii="Times New Roman" w:hAnsi="Times New Roman" w:cs="Times New Roman"/>
          <w:sz w:val="28"/>
          <w:szCs w:val="28"/>
        </w:rPr>
        <w:t>г</w:t>
      </w:r>
      <w:r w:rsidR="00C70A2C" w:rsidRPr="00E01145">
        <w:rPr>
          <w:rFonts w:ascii="Times New Roman" w:hAnsi="Times New Roman" w:cs="Times New Roman"/>
          <w:sz w:val="28"/>
          <w:szCs w:val="28"/>
        </w:rPr>
        <w:t>од</w:t>
      </w:r>
      <w:r w:rsidR="004B6256" w:rsidRPr="00E01145">
        <w:rPr>
          <w:rFonts w:ascii="Times New Roman" w:hAnsi="Times New Roman" w:cs="Times New Roman"/>
          <w:sz w:val="28"/>
          <w:szCs w:val="28"/>
        </w:rPr>
        <w:t>а</w:t>
      </w:r>
      <w:r w:rsidR="001315F7" w:rsidRPr="00E01145">
        <w:rPr>
          <w:rFonts w:ascii="Times New Roman" w:hAnsi="Times New Roman" w:cs="Times New Roman"/>
          <w:sz w:val="28"/>
          <w:szCs w:val="28"/>
        </w:rPr>
        <w:t>.</w:t>
      </w:r>
    </w:p>
    <w:p w14:paraId="31A92999" w14:textId="297A4C07" w:rsidR="00E01145" w:rsidRDefault="006B05FA" w:rsidP="00E3650F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Пояснительной записке </w:t>
      </w:r>
      <w:r w:rsidR="00464B3E">
        <w:rPr>
          <w:rFonts w:ascii="Times New Roman" w:hAnsi="Times New Roman" w:cs="Times New Roman"/>
          <w:sz w:val="28"/>
          <w:szCs w:val="28"/>
        </w:rPr>
        <w:t>п</w:t>
      </w:r>
      <w:r w:rsidR="001315F7" w:rsidRPr="007B3989">
        <w:rPr>
          <w:rFonts w:ascii="Times New Roman" w:hAnsi="Times New Roman" w:cs="Times New Roman"/>
          <w:sz w:val="28"/>
          <w:szCs w:val="28"/>
        </w:rPr>
        <w:t>ри пров</w:t>
      </w:r>
      <w:r w:rsidR="000E14C8" w:rsidRPr="007B3989">
        <w:rPr>
          <w:rFonts w:ascii="Times New Roman" w:hAnsi="Times New Roman" w:cs="Times New Roman"/>
          <w:sz w:val="28"/>
          <w:szCs w:val="28"/>
        </w:rPr>
        <w:t xml:space="preserve">едении годовой </w:t>
      </w:r>
      <w:r w:rsidR="001315F7" w:rsidRPr="007B3989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5A66BB" w:rsidRPr="005A66BB">
        <w:rPr>
          <w:rFonts w:ascii="Times New Roman" w:hAnsi="Times New Roman" w:cs="Times New Roman"/>
          <w:sz w:val="28"/>
          <w:szCs w:val="28"/>
        </w:rPr>
        <w:t xml:space="preserve">основных средств, материальных запасов и иных </w:t>
      </w:r>
      <w:proofErr w:type="spellStart"/>
      <w:r w:rsidR="005A66BB" w:rsidRPr="005A66BB">
        <w:rPr>
          <w:rFonts w:ascii="Times New Roman" w:hAnsi="Times New Roman" w:cs="Times New Roman"/>
          <w:sz w:val="28"/>
          <w:szCs w:val="28"/>
        </w:rPr>
        <w:t>имущественно</w:t>
      </w:r>
      <w:proofErr w:type="spellEnd"/>
      <w:r w:rsidR="005A66BB" w:rsidRPr="005A66BB">
        <w:rPr>
          <w:rFonts w:ascii="Times New Roman" w:hAnsi="Times New Roman" w:cs="Times New Roman"/>
          <w:sz w:val="28"/>
          <w:szCs w:val="28"/>
        </w:rPr>
        <w:t xml:space="preserve"> - </w:t>
      </w:r>
      <w:r w:rsidR="001315F7" w:rsidRPr="005A66BB">
        <w:rPr>
          <w:rFonts w:ascii="Times New Roman" w:hAnsi="Times New Roman" w:cs="Times New Roman"/>
          <w:sz w:val="28"/>
          <w:szCs w:val="28"/>
        </w:rPr>
        <w:t>материальных ценностей</w:t>
      </w:r>
      <w:r w:rsidR="001315F7" w:rsidRPr="007B3989">
        <w:rPr>
          <w:rFonts w:ascii="Times New Roman" w:hAnsi="Times New Roman" w:cs="Times New Roman"/>
          <w:sz w:val="28"/>
          <w:szCs w:val="28"/>
        </w:rPr>
        <w:t>, расхождений с данными бухгалтерского учета не установлено</w:t>
      </w:r>
      <w:r w:rsidR="0026555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75A1CD7" w14:textId="612BD986" w:rsidR="005A11FA" w:rsidRDefault="00FD2809" w:rsidP="00E3650F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C063E4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 w:rsidR="00B87A6D" w:rsidRPr="00C063E4">
        <w:rPr>
          <w:rFonts w:ascii="Times New Roman" w:hAnsi="Times New Roman" w:cs="Times New Roman"/>
          <w:bCs/>
          <w:sz w:val="28"/>
          <w:szCs w:val="28"/>
        </w:rPr>
        <w:t xml:space="preserve">данным </w:t>
      </w:r>
      <w:r w:rsidRPr="00C063E4">
        <w:rPr>
          <w:rFonts w:ascii="Times New Roman" w:hAnsi="Times New Roman" w:cs="Times New Roman"/>
          <w:bCs/>
          <w:sz w:val="28"/>
          <w:szCs w:val="28"/>
        </w:rPr>
        <w:t>форм</w:t>
      </w:r>
      <w:r w:rsidR="00B87A6D" w:rsidRPr="00C063E4">
        <w:rPr>
          <w:rFonts w:ascii="Times New Roman" w:hAnsi="Times New Roman" w:cs="Times New Roman"/>
          <w:bCs/>
          <w:sz w:val="28"/>
          <w:szCs w:val="28"/>
        </w:rPr>
        <w:t>ы</w:t>
      </w:r>
      <w:r w:rsidRPr="00C063E4">
        <w:rPr>
          <w:rFonts w:ascii="Times New Roman" w:hAnsi="Times New Roman" w:cs="Times New Roman"/>
          <w:bCs/>
          <w:sz w:val="28"/>
          <w:szCs w:val="28"/>
        </w:rPr>
        <w:t xml:space="preserve"> 0503164 «Сведения об исполнении бюджета»</w:t>
      </w:r>
      <w:r w:rsidR="006D6B95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87A6D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 w:rsidR="005A11FA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B87A6D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молодежи</w:t>
      </w:r>
      <w:r w:rsidR="006D6B95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</w:t>
      </w:r>
      <w:r w:rsidR="00BE14D0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62800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6D6B95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</w:t>
      </w:r>
      <w:r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утверждены</w:t>
      </w:r>
      <w:r w:rsidR="00962800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бюджетные назначения </w:t>
      </w:r>
      <w:r w:rsidR="005A11FA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8467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</w:t>
      </w:r>
      <w:r w:rsidR="005A11FA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>7 100,2</w:t>
      </w:r>
      <w:r w:rsidR="009B4CB1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5A66BB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в том числе</w:t>
      </w:r>
      <w:r w:rsidR="005A11FA" w:rsidRPr="00C063E4">
        <w:rPr>
          <w:rFonts w:ascii="Times New Roman" w:hAnsi="Times New Roman" w:cs="Times New Roman"/>
          <w:sz w:val="28"/>
          <w:szCs w:val="28"/>
        </w:rPr>
        <w:t xml:space="preserve"> </w:t>
      </w:r>
      <w:r w:rsidR="00856C61" w:rsidRPr="00C063E4">
        <w:rPr>
          <w:rFonts w:ascii="Times New Roman" w:hAnsi="Times New Roman" w:cs="Times New Roman"/>
          <w:sz w:val="28"/>
          <w:szCs w:val="28"/>
        </w:rPr>
        <w:t>средства бюджета муниципального образования</w:t>
      </w:r>
      <w:r w:rsidR="00856C61" w:rsidRPr="00211E8C">
        <w:rPr>
          <w:rFonts w:ascii="Times New Roman" w:hAnsi="Times New Roman" w:cs="Times New Roman"/>
          <w:sz w:val="28"/>
          <w:szCs w:val="28"/>
        </w:rPr>
        <w:t xml:space="preserve"> Тбилисский район</w:t>
      </w:r>
      <w:r w:rsidR="00E57C21">
        <w:rPr>
          <w:rFonts w:ascii="Times New Roman" w:hAnsi="Times New Roman" w:cs="Times New Roman"/>
          <w:sz w:val="28"/>
          <w:szCs w:val="28"/>
        </w:rPr>
        <w:t>, в том числе</w:t>
      </w:r>
      <w:r w:rsidR="005A11FA">
        <w:rPr>
          <w:rFonts w:ascii="Times New Roman" w:hAnsi="Times New Roman" w:cs="Times New Roman"/>
          <w:sz w:val="28"/>
          <w:szCs w:val="28"/>
        </w:rPr>
        <w:t>:</w:t>
      </w:r>
    </w:p>
    <w:p w14:paraId="3C7D96C6" w14:textId="401952D2" w:rsidR="00F14413" w:rsidRPr="005A11FA" w:rsidRDefault="005A11FA" w:rsidP="00E3650F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2" w:name="_Hlk129940525"/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МО Тбилисский «Молодежь Тбилисского района» </w:t>
      </w:r>
      <w:r w:rsidR="00E57C21">
        <w:rPr>
          <w:rFonts w:ascii="Times New Roman" w:hAnsi="Times New Roman" w:cs="Times New Roman"/>
          <w:sz w:val="28"/>
          <w:szCs w:val="28"/>
        </w:rPr>
        <w:t>в сумме 7 06</w:t>
      </w:r>
      <w:r w:rsidR="00F14413">
        <w:rPr>
          <w:rFonts w:ascii="Times New Roman" w:hAnsi="Times New Roman" w:cs="Times New Roman"/>
          <w:sz w:val="28"/>
          <w:szCs w:val="28"/>
        </w:rPr>
        <w:t>6</w:t>
      </w:r>
      <w:r w:rsidR="00211E8C" w:rsidRPr="005A66BB">
        <w:rPr>
          <w:rFonts w:ascii="Times New Roman" w:hAnsi="Times New Roman" w:cs="Times New Roman"/>
          <w:sz w:val="28"/>
          <w:szCs w:val="28"/>
        </w:rPr>
        <w:t>,</w:t>
      </w:r>
      <w:r w:rsidR="00E57C21">
        <w:rPr>
          <w:rFonts w:ascii="Times New Roman" w:hAnsi="Times New Roman" w:cs="Times New Roman"/>
          <w:sz w:val="28"/>
          <w:szCs w:val="28"/>
        </w:rPr>
        <w:t>60</w:t>
      </w:r>
      <w:r w:rsidR="0050513E" w:rsidRPr="00211E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14413">
        <w:rPr>
          <w:rFonts w:ascii="Times New Roman" w:hAnsi="Times New Roman" w:cs="Times New Roman"/>
          <w:sz w:val="28"/>
          <w:szCs w:val="28"/>
        </w:rPr>
        <w:t>;</w:t>
      </w:r>
    </w:p>
    <w:bookmarkEnd w:id="2"/>
    <w:p w14:paraId="6230F643" w14:textId="246EB3E4" w:rsidR="002F5066" w:rsidRDefault="002F5066" w:rsidP="00E3650F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муниципальной программы МО Тбилисский «Обеспечение безопасности населения» в сумме 33</w:t>
      </w:r>
      <w:r w:rsidRPr="005A66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B50FD">
        <w:rPr>
          <w:rFonts w:ascii="Times New Roman" w:hAnsi="Times New Roman" w:cs="Times New Roman"/>
          <w:sz w:val="28"/>
          <w:szCs w:val="28"/>
        </w:rPr>
        <w:t>.</w:t>
      </w:r>
    </w:p>
    <w:p w14:paraId="45F7F557" w14:textId="60A6B4FF" w:rsidR="00EB50FD" w:rsidRPr="005A11FA" w:rsidRDefault="00EB50FD" w:rsidP="00E3650F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Принятые бюджетные обязательства составили 7 099,96 тыс. рублей, денежные обязательства – 7 099,66 тыс. рублей.</w:t>
      </w:r>
    </w:p>
    <w:p w14:paraId="2DEC749F" w14:textId="2FD5F58B" w:rsidR="00042760" w:rsidRDefault="00F14413" w:rsidP="00E3650F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56C61" w:rsidRPr="00211E8C">
        <w:rPr>
          <w:rFonts w:ascii="Times New Roman" w:hAnsi="Times New Roman" w:cs="Times New Roman"/>
          <w:sz w:val="28"/>
          <w:szCs w:val="28"/>
        </w:rPr>
        <w:t>сполне</w:t>
      </w:r>
      <w:r>
        <w:rPr>
          <w:rFonts w:ascii="Times New Roman" w:hAnsi="Times New Roman" w:cs="Times New Roman"/>
          <w:sz w:val="28"/>
          <w:szCs w:val="28"/>
        </w:rPr>
        <w:t>ние составило</w:t>
      </w:r>
      <w:r w:rsid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2F5066">
        <w:rPr>
          <w:rFonts w:ascii="Times New Roman" w:hAnsi="Times New Roman" w:cs="Times New Roman"/>
          <w:sz w:val="28"/>
          <w:szCs w:val="28"/>
        </w:rPr>
        <w:t>в сумме 6 825,82</w:t>
      </w:r>
      <w:r w:rsidR="00856C61"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001D7E" w:rsidRPr="00211E8C">
        <w:rPr>
          <w:rFonts w:ascii="Times New Roman" w:hAnsi="Times New Roman" w:cs="Times New Roman"/>
          <w:sz w:val="28"/>
          <w:szCs w:val="28"/>
        </w:rPr>
        <w:t xml:space="preserve">тыс. </w:t>
      </w:r>
      <w:r w:rsidR="00856C61" w:rsidRPr="00211E8C">
        <w:rPr>
          <w:rFonts w:ascii="Times New Roman" w:hAnsi="Times New Roman" w:cs="Times New Roman"/>
          <w:sz w:val="28"/>
          <w:szCs w:val="28"/>
        </w:rPr>
        <w:t>руб</w:t>
      </w:r>
      <w:r w:rsidR="00001D7E" w:rsidRPr="00211E8C">
        <w:rPr>
          <w:rFonts w:ascii="Times New Roman" w:hAnsi="Times New Roman" w:cs="Times New Roman"/>
          <w:sz w:val="28"/>
          <w:szCs w:val="28"/>
        </w:rPr>
        <w:t>лей</w:t>
      </w:r>
      <w:r w:rsidR="00856C61" w:rsidRPr="00211E8C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A067C3">
        <w:rPr>
          <w:rFonts w:ascii="Times New Roman" w:hAnsi="Times New Roman" w:cs="Times New Roman"/>
          <w:sz w:val="28"/>
          <w:szCs w:val="28"/>
        </w:rPr>
        <w:t xml:space="preserve">  </w:t>
      </w:r>
      <w:r w:rsidR="00E767BC" w:rsidRPr="00F14413">
        <w:rPr>
          <w:rFonts w:ascii="Times New Roman" w:hAnsi="Times New Roman" w:cs="Times New Roman"/>
          <w:sz w:val="28"/>
          <w:szCs w:val="28"/>
        </w:rPr>
        <w:t>9</w:t>
      </w:r>
      <w:r w:rsidR="002F5066">
        <w:rPr>
          <w:rFonts w:ascii="Times New Roman" w:hAnsi="Times New Roman" w:cs="Times New Roman"/>
          <w:sz w:val="28"/>
          <w:szCs w:val="28"/>
        </w:rPr>
        <w:t>6,14</w:t>
      </w:r>
      <w:r w:rsidR="00E604B7" w:rsidRPr="00211E8C">
        <w:rPr>
          <w:rFonts w:ascii="Times New Roman" w:hAnsi="Times New Roman" w:cs="Times New Roman"/>
          <w:sz w:val="28"/>
          <w:szCs w:val="28"/>
        </w:rPr>
        <w:t xml:space="preserve"> %</w:t>
      </w:r>
      <w:r w:rsidR="008F1E48">
        <w:rPr>
          <w:rFonts w:ascii="Times New Roman" w:hAnsi="Times New Roman" w:cs="Times New Roman"/>
          <w:sz w:val="28"/>
          <w:szCs w:val="28"/>
        </w:rPr>
        <w:t xml:space="preserve"> к принятым бюджетным обязательствам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8F1E48">
        <w:rPr>
          <w:rFonts w:ascii="Times New Roman" w:hAnsi="Times New Roman" w:cs="Times New Roman"/>
          <w:sz w:val="28"/>
          <w:szCs w:val="28"/>
        </w:rPr>
        <w:t xml:space="preserve"> </w:t>
      </w:r>
      <w:r w:rsidRPr="00211E8C">
        <w:rPr>
          <w:rFonts w:ascii="Times New Roman" w:hAnsi="Times New Roman" w:cs="Times New Roman"/>
          <w:sz w:val="28"/>
          <w:szCs w:val="28"/>
        </w:rPr>
        <w:t>средства бюджета муниципального образования Тбилисский район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E48">
        <w:rPr>
          <w:rFonts w:ascii="Times New Roman" w:hAnsi="Times New Roman" w:cs="Times New Roman"/>
          <w:sz w:val="28"/>
          <w:szCs w:val="28"/>
        </w:rPr>
        <w:t>6 825,82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F1E48">
        <w:rPr>
          <w:rFonts w:ascii="Times New Roman" w:hAnsi="Times New Roman" w:cs="Times New Roman"/>
          <w:sz w:val="28"/>
          <w:szCs w:val="28"/>
        </w:rPr>
        <w:t>.</w:t>
      </w:r>
    </w:p>
    <w:p w14:paraId="10D7AF4E" w14:textId="277A125B" w:rsidR="00072E9E" w:rsidRPr="009D52B1" w:rsidRDefault="006F1C97" w:rsidP="00E36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52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16FA4" w:rsidRPr="009D52B1">
        <w:rPr>
          <w:rFonts w:ascii="Times New Roman" w:hAnsi="Times New Roman" w:cs="Times New Roman"/>
          <w:sz w:val="28"/>
          <w:szCs w:val="28"/>
        </w:rPr>
        <w:t xml:space="preserve">данным </w:t>
      </w:r>
      <w:r w:rsidRPr="009D52B1">
        <w:rPr>
          <w:rFonts w:ascii="Times New Roman" w:hAnsi="Times New Roman" w:cs="Times New Roman"/>
          <w:sz w:val="28"/>
          <w:szCs w:val="28"/>
        </w:rPr>
        <w:t>форм</w:t>
      </w:r>
      <w:r w:rsidR="00416FA4" w:rsidRPr="009D52B1">
        <w:rPr>
          <w:rFonts w:ascii="Times New Roman" w:hAnsi="Times New Roman" w:cs="Times New Roman"/>
          <w:sz w:val="28"/>
          <w:szCs w:val="28"/>
        </w:rPr>
        <w:t>ы</w:t>
      </w:r>
      <w:r w:rsidRPr="009D52B1">
        <w:rPr>
          <w:rFonts w:ascii="Times New Roman" w:hAnsi="Times New Roman" w:cs="Times New Roman"/>
          <w:sz w:val="28"/>
          <w:szCs w:val="28"/>
        </w:rPr>
        <w:t xml:space="preserve"> 0503175 «Сведения о принятых и неисполненных обязательствах получателя бюджетных средств» в 2022 году</w:t>
      </w:r>
      <w:r w:rsidR="00BE3271" w:rsidRPr="009D52B1">
        <w:rPr>
          <w:rFonts w:ascii="Times New Roman" w:hAnsi="Times New Roman" w:cs="Times New Roman"/>
          <w:sz w:val="28"/>
          <w:szCs w:val="28"/>
        </w:rPr>
        <w:t xml:space="preserve"> </w:t>
      </w:r>
      <w:r w:rsidR="00BE3271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исполнено бюджетных обязательств </w:t>
      </w:r>
      <w:r w:rsidR="00072E9E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сумму 274,</w:t>
      </w:r>
      <w:r w:rsidR="00EB50FD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="00072E9E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в том числе:</w:t>
      </w:r>
    </w:p>
    <w:p w14:paraId="3D31D32A" w14:textId="063A7233" w:rsidR="00A1269D" w:rsidRDefault="00072E9E" w:rsidP="00E36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счету </w:t>
      </w:r>
      <w:r w:rsidR="00BE3271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502.11.211 </w:t>
      </w:r>
      <w:r w:rsidR="00416FA4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BE3271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16FA4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>0,16</w:t>
      </w:r>
      <w:r w:rsidR="00BE3271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668E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</w:t>
      </w:r>
      <w:r w:rsidR="00BE3271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 w:rsidR="004C668E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="00BE3271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90A58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416FA4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экономия </w:t>
      </w:r>
      <w:r w:rsidR="00BE3271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заработной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плате</w:t>
      </w:r>
      <w:r w:rsidR="00B90A58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5D84D98D" w14:textId="69117402" w:rsidR="004C668E" w:rsidRDefault="00A1269D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счету 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502.11.213</w:t>
      </w:r>
      <w:r w:rsidR="004C66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ar-SA"/>
        </w:rPr>
        <w:t>102,1</w:t>
      </w:r>
      <w:r w:rsidR="00EB50FD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 взносам на обязательное социальное страхование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153CEB99" w14:textId="77777777" w:rsidR="00E17181" w:rsidRDefault="004C668E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502.11.225 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лей </w:t>
      </w:r>
      <w:r w:rsidR="00E17181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 услугам</w:t>
      </w:r>
      <w:r w:rsidR="00E17181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4A5291D4" w14:textId="18E32255" w:rsidR="00E17181" w:rsidRDefault="00E17181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502.11.226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="006B1EBD">
        <w:rPr>
          <w:rFonts w:ascii="Times New Roman" w:eastAsia="Times New Roman" w:hAnsi="Times New Roman" w:cs="Times New Roman"/>
          <w:sz w:val="28"/>
          <w:szCs w:val="28"/>
          <w:lang w:eastAsia="ar-SA"/>
        </w:rPr>
        <w:t>11,0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 (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 прочим работам, услугам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36559D03" w14:textId="77777777" w:rsidR="00E17181" w:rsidRDefault="00E17181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502.11.346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 (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 приобретению материальных запасов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195AE350" w14:textId="4CEF5A44" w:rsidR="00BE3271" w:rsidRPr="00E17181" w:rsidRDefault="00E17181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502.11.349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149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 тыс. 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 приобретению материальных запасов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BE3271"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DC67FE7" w14:textId="0A0676F8" w:rsidR="00D04FD9" w:rsidRPr="00211E8C" w:rsidRDefault="00D04FD9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9943447"/>
      <w:r w:rsidRPr="00464B3E">
        <w:rPr>
          <w:rFonts w:ascii="Times New Roman" w:hAnsi="Times New Roman" w:cs="Times New Roman"/>
          <w:sz w:val="28"/>
          <w:szCs w:val="28"/>
        </w:rPr>
        <w:t xml:space="preserve">Согласно форме </w:t>
      </w:r>
      <w:bookmarkEnd w:id="3"/>
      <w:r w:rsidRPr="00464B3E">
        <w:rPr>
          <w:rFonts w:ascii="Times New Roman" w:hAnsi="Times New Roman" w:cs="Times New Roman"/>
          <w:sz w:val="28"/>
          <w:szCs w:val="28"/>
        </w:rPr>
        <w:t>0503168</w:t>
      </w:r>
      <w:r w:rsidR="00F14413" w:rsidRPr="00464B3E">
        <w:rPr>
          <w:rFonts w:ascii="Times New Roman" w:hAnsi="Times New Roman" w:cs="Times New Roman"/>
          <w:sz w:val="28"/>
          <w:szCs w:val="28"/>
        </w:rPr>
        <w:t xml:space="preserve"> «Сведения о движении нефинансовых активов»</w:t>
      </w:r>
      <w:r w:rsidRPr="00464B3E">
        <w:rPr>
          <w:rFonts w:ascii="Times New Roman" w:hAnsi="Times New Roman" w:cs="Times New Roman"/>
          <w:sz w:val="28"/>
          <w:szCs w:val="28"/>
        </w:rPr>
        <w:t xml:space="preserve"> стоимость основных средств по состоянию на 1 января</w:t>
      </w:r>
      <w:r w:rsidRPr="00211E8C">
        <w:rPr>
          <w:rFonts w:ascii="Times New Roman" w:hAnsi="Times New Roman" w:cs="Times New Roman"/>
          <w:sz w:val="28"/>
          <w:szCs w:val="28"/>
        </w:rPr>
        <w:t xml:space="preserve"> 202</w:t>
      </w:r>
      <w:r w:rsidR="00372C8C">
        <w:rPr>
          <w:rFonts w:ascii="Times New Roman" w:hAnsi="Times New Roman" w:cs="Times New Roman"/>
          <w:sz w:val="28"/>
          <w:szCs w:val="28"/>
        </w:rPr>
        <w:t>2</w:t>
      </w:r>
      <w:r w:rsidRPr="00211E8C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0B6CFE">
        <w:rPr>
          <w:rFonts w:ascii="Times New Roman" w:hAnsi="Times New Roman" w:cs="Times New Roman"/>
          <w:sz w:val="28"/>
          <w:szCs w:val="28"/>
        </w:rPr>
        <w:t>ляла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C063E4">
        <w:rPr>
          <w:rFonts w:ascii="Times New Roman" w:hAnsi="Times New Roman" w:cs="Times New Roman"/>
          <w:sz w:val="28"/>
          <w:szCs w:val="28"/>
        </w:rPr>
        <w:t>2 098,17</w:t>
      </w:r>
      <w:r w:rsidR="00372C8C" w:rsidRPr="00524A3B">
        <w:rPr>
          <w:rFonts w:ascii="Times New Roman" w:hAnsi="Times New Roman" w:cs="Times New Roman"/>
          <w:sz w:val="28"/>
          <w:szCs w:val="28"/>
        </w:rPr>
        <w:t xml:space="preserve"> </w:t>
      </w:r>
      <w:r w:rsidRPr="00524A3B">
        <w:rPr>
          <w:rFonts w:ascii="Times New Roman" w:hAnsi="Times New Roman" w:cs="Times New Roman"/>
          <w:sz w:val="28"/>
          <w:szCs w:val="28"/>
        </w:rPr>
        <w:t>тыс. руб</w:t>
      </w:r>
      <w:r w:rsidR="00C42FD7" w:rsidRPr="00524A3B">
        <w:rPr>
          <w:rFonts w:ascii="Times New Roman" w:hAnsi="Times New Roman" w:cs="Times New Roman"/>
          <w:sz w:val="28"/>
          <w:szCs w:val="28"/>
        </w:rPr>
        <w:t>лей</w:t>
      </w:r>
      <w:r w:rsidR="000B6CFE">
        <w:rPr>
          <w:rFonts w:ascii="Times New Roman" w:hAnsi="Times New Roman" w:cs="Times New Roman"/>
          <w:sz w:val="28"/>
          <w:szCs w:val="28"/>
        </w:rPr>
        <w:t xml:space="preserve">, на 1 января 2023 года составила </w:t>
      </w:r>
      <w:r w:rsidR="00C063E4">
        <w:rPr>
          <w:rFonts w:ascii="Times New Roman" w:hAnsi="Times New Roman" w:cs="Times New Roman"/>
          <w:sz w:val="28"/>
          <w:szCs w:val="28"/>
        </w:rPr>
        <w:t>2 184,38</w:t>
      </w:r>
      <w:r w:rsidR="000B6CFE" w:rsidRPr="000B6CFE">
        <w:rPr>
          <w:rFonts w:ascii="Times New Roman" w:hAnsi="Times New Roman" w:cs="Times New Roman"/>
          <w:sz w:val="28"/>
          <w:szCs w:val="28"/>
        </w:rPr>
        <w:t xml:space="preserve"> </w:t>
      </w:r>
      <w:r w:rsidR="000B6CFE" w:rsidRPr="00211E8C">
        <w:rPr>
          <w:rFonts w:ascii="Times New Roman" w:hAnsi="Times New Roman" w:cs="Times New Roman"/>
          <w:sz w:val="28"/>
          <w:szCs w:val="28"/>
        </w:rPr>
        <w:t>тыс. рублей</w:t>
      </w:r>
      <w:r w:rsidR="000B6CFE">
        <w:rPr>
          <w:rFonts w:ascii="Times New Roman" w:hAnsi="Times New Roman" w:cs="Times New Roman"/>
          <w:sz w:val="28"/>
          <w:szCs w:val="28"/>
        </w:rPr>
        <w:t xml:space="preserve">. </w:t>
      </w:r>
      <w:r w:rsidRPr="00524A3B">
        <w:rPr>
          <w:rFonts w:ascii="Times New Roman" w:hAnsi="Times New Roman" w:cs="Times New Roman"/>
          <w:sz w:val="28"/>
          <w:szCs w:val="28"/>
        </w:rPr>
        <w:t xml:space="preserve">Поступило основных средств на сумму </w:t>
      </w:r>
      <w:r w:rsidR="00C063E4">
        <w:rPr>
          <w:rFonts w:ascii="Times New Roman" w:hAnsi="Times New Roman" w:cs="Times New Roman"/>
          <w:sz w:val="28"/>
          <w:szCs w:val="28"/>
        </w:rPr>
        <w:t>158,36</w:t>
      </w:r>
      <w:r w:rsidRPr="00524A3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2FD7" w:rsidRPr="00524A3B">
        <w:rPr>
          <w:rFonts w:ascii="Times New Roman" w:hAnsi="Times New Roman" w:cs="Times New Roman"/>
          <w:sz w:val="28"/>
          <w:szCs w:val="28"/>
        </w:rPr>
        <w:t>лей</w:t>
      </w:r>
      <w:r w:rsidRPr="00524A3B">
        <w:rPr>
          <w:rFonts w:ascii="Times New Roman" w:hAnsi="Times New Roman" w:cs="Times New Roman"/>
          <w:sz w:val="28"/>
          <w:szCs w:val="28"/>
        </w:rPr>
        <w:t xml:space="preserve">, выбыло </w:t>
      </w:r>
      <w:r w:rsidR="000B6CFE">
        <w:rPr>
          <w:rFonts w:ascii="Times New Roman" w:hAnsi="Times New Roman" w:cs="Times New Roman"/>
          <w:sz w:val="28"/>
          <w:szCs w:val="28"/>
        </w:rPr>
        <w:t>основных средств на сумму</w:t>
      </w:r>
      <w:r w:rsidRPr="00524A3B">
        <w:rPr>
          <w:rFonts w:ascii="Times New Roman" w:hAnsi="Times New Roman" w:cs="Times New Roman"/>
          <w:sz w:val="28"/>
          <w:szCs w:val="28"/>
        </w:rPr>
        <w:t xml:space="preserve"> </w:t>
      </w:r>
      <w:r w:rsidR="00C063E4">
        <w:rPr>
          <w:rFonts w:ascii="Times New Roman" w:hAnsi="Times New Roman" w:cs="Times New Roman"/>
          <w:sz w:val="28"/>
          <w:szCs w:val="28"/>
        </w:rPr>
        <w:t>72,15</w:t>
      </w:r>
      <w:r w:rsidRPr="00524A3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2FD7" w:rsidRPr="00524A3B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>.</w:t>
      </w:r>
    </w:p>
    <w:p w14:paraId="33258DA5" w14:textId="6A6359AA" w:rsidR="007F5839" w:rsidRDefault="00D04FD9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 xml:space="preserve">Наличие материальных запасов по состоянию на </w:t>
      </w:r>
      <w:r w:rsidR="00C666B7" w:rsidRPr="00211E8C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211E8C">
        <w:rPr>
          <w:rFonts w:ascii="Times New Roman" w:hAnsi="Times New Roman" w:cs="Times New Roman"/>
          <w:sz w:val="28"/>
          <w:szCs w:val="28"/>
        </w:rPr>
        <w:t>202</w:t>
      </w:r>
      <w:r w:rsidR="00372C8C">
        <w:rPr>
          <w:rFonts w:ascii="Times New Roman" w:hAnsi="Times New Roman" w:cs="Times New Roman"/>
          <w:sz w:val="28"/>
          <w:szCs w:val="28"/>
        </w:rPr>
        <w:t>2</w:t>
      </w:r>
      <w:r w:rsidRPr="00211E8C">
        <w:rPr>
          <w:rFonts w:ascii="Times New Roman" w:hAnsi="Times New Roman" w:cs="Times New Roman"/>
          <w:sz w:val="28"/>
          <w:szCs w:val="28"/>
        </w:rPr>
        <w:t xml:space="preserve"> г</w:t>
      </w:r>
      <w:r w:rsidR="009B4CB1">
        <w:rPr>
          <w:rFonts w:ascii="Times New Roman" w:hAnsi="Times New Roman" w:cs="Times New Roman"/>
          <w:sz w:val="28"/>
          <w:szCs w:val="28"/>
        </w:rPr>
        <w:t>ода</w:t>
      </w:r>
      <w:r w:rsidRPr="00211E8C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C063E4">
        <w:rPr>
          <w:rFonts w:ascii="Times New Roman" w:hAnsi="Times New Roman" w:cs="Times New Roman"/>
          <w:sz w:val="28"/>
          <w:szCs w:val="28"/>
        </w:rPr>
        <w:t>472,65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F47B5" w:rsidRPr="00211E8C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 xml:space="preserve">. В течение года стоимость материальных запасов увеличилась на сумму </w:t>
      </w:r>
      <w:r w:rsidR="00C063E4">
        <w:rPr>
          <w:rFonts w:ascii="Times New Roman" w:hAnsi="Times New Roman" w:cs="Times New Roman"/>
          <w:sz w:val="28"/>
          <w:szCs w:val="28"/>
        </w:rPr>
        <w:t>828,04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F47B5" w:rsidRPr="00211E8C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 xml:space="preserve"> и уменьшилась на сумму </w:t>
      </w:r>
      <w:r w:rsidR="00A067C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063E4">
        <w:rPr>
          <w:rFonts w:ascii="Times New Roman" w:hAnsi="Times New Roman" w:cs="Times New Roman"/>
          <w:sz w:val="28"/>
          <w:szCs w:val="28"/>
        </w:rPr>
        <w:t>711,71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2FD7" w:rsidRPr="00211E8C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 xml:space="preserve"> и составила </w:t>
      </w:r>
      <w:r w:rsidR="00C063E4">
        <w:rPr>
          <w:rFonts w:ascii="Times New Roman" w:hAnsi="Times New Roman" w:cs="Times New Roman"/>
          <w:sz w:val="28"/>
          <w:szCs w:val="28"/>
        </w:rPr>
        <w:t xml:space="preserve">на 1 января 2023 года в сумме </w:t>
      </w:r>
      <w:r w:rsidR="0062456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063E4">
        <w:rPr>
          <w:rFonts w:ascii="Times New Roman" w:hAnsi="Times New Roman" w:cs="Times New Roman"/>
          <w:sz w:val="28"/>
          <w:szCs w:val="28"/>
        </w:rPr>
        <w:t xml:space="preserve">588,98 </w:t>
      </w:r>
      <w:r w:rsidRPr="00211E8C">
        <w:rPr>
          <w:rFonts w:ascii="Times New Roman" w:hAnsi="Times New Roman" w:cs="Times New Roman"/>
          <w:sz w:val="28"/>
          <w:szCs w:val="28"/>
        </w:rPr>
        <w:t>тыс. руб</w:t>
      </w:r>
      <w:r w:rsidR="00C42FD7" w:rsidRPr="00211E8C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>.</w:t>
      </w:r>
    </w:p>
    <w:p w14:paraId="64DC7C36" w14:textId="77777777" w:rsidR="00286662" w:rsidRDefault="00557B5E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 xml:space="preserve">Сведения по дебиторской и кредиторской задолженности </w:t>
      </w:r>
      <w:r w:rsidR="00C063E4">
        <w:rPr>
          <w:rFonts w:ascii="Times New Roman" w:hAnsi="Times New Roman" w:cs="Times New Roman"/>
          <w:sz w:val="28"/>
          <w:szCs w:val="28"/>
        </w:rPr>
        <w:t xml:space="preserve">отдела молодежи </w:t>
      </w:r>
      <w:r w:rsidR="00FD2809" w:rsidRPr="00211E8C">
        <w:rPr>
          <w:rFonts w:ascii="Times New Roman" w:hAnsi="Times New Roman" w:cs="Times New Roman"/>
          <w:sz w:val="28"/>
          <w:szCs w:val="28"/>
        </w:rPr>
        <w:t xml:space="preserve">отражены </w:t>
      </w:r>
      <w:r w:rsidR="00286662">
        <w:rPr>
          <w:rFonts w:ascii="Times New Roman" w:hAnsi="Times New Roman" w:cs="Times New Roman"/>
          <w:sz w:val="28"/>
          <w:szCs w:val="28"/>
        </w:rPr>
        <w:t xml:space="preserve">в </w:t>
      </w:r>
      <w:r w:rsidR="00347460" w:rsidRPr="00211E8C">
        <w:rPr>
          <w:rFonts w:ascii="Times New Roman" w:hAnsi="Times New Roman" w:cs="Times New Roman"/>
          <w:sz w:val="28"/>
          <w:szCs w:val="28"/>
        </w:rPr>
        <w:t>ф</w:t>
      </w:r>
      <w:r w:rsidR="00FD2809" w:rsidRPr="00211E8C">
        <w:rPr>
          <w:rFonts w:ascii="Times New Roman" w:hAnsi="Times New Roman" w:cs="Times New Roman"/>
          <w:sz w:val="28"/>
          <w:szCs w:val="28"/>
        </w:rPr>
        <w:t>орме 0503169.</w:t>
      </w:r>
    </w:p>
    <w:p w14:paraId="5270F3BD" w14:textId="574E0E07" w:rsidR="00820034" w:rsidRDefault="00286662" w:rsidP="00E365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 бюджетной деятельности д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ебиторск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ая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задолженност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ь </w:t>
      </w:r>
      <w:bookmarkStart w:id="4" w:name="_Hlk129956051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1 января </w:t>
      </w:r>
      <w:r w:rsidR="001A49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2023 года</w:t>
      </w:r>
      <w:bookmarkEnd w:id="4"/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составляет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28,90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</w:t>
      </w:r>
      <w:r w:rsidR="0082003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(по данным Пояснительной записке)</w:t>
      </w:r>
      <w:r w:rsidR="00820034"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14:paraId="386C55B6" w14:textId="77777777" w:rsidR="00A067C3" w:rsidRDefault="002D3E5A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6A2F77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6A2F77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524A3B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D4A6D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86662">
        <w:rPr>
          <w:rFonts w:ascii="Times New Roman" w:eastAsia="Calibri" w:hAnsi="Times New Roman" w:cs="Times New Roman"/>
          <w:color w:val="000000"/>
          <w:sz w:val="28"/>
          <w:szCs w:val="28"/>
        </w:rPr>
        <w:t>0,7</w:t>
      </w:r>
      <w:r w:rsidR="00A61FDC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971E0">
        <w:rPr>
          <w:rFonts w:ascii="Times New Roman" w:eastAsia="Calibri" w:hAnsi="Times New Roman" w:cs="Times New Roman"/>
          <w:color w:val="000000"/>
          <w:sz w:val="28"/>
          <w:szCs w:val="28"/>
        </w:rPr>
        <w:t>тыс.</w:t>
      </w:r>
      <w:r w:rsidR="00524A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3768B"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рублей 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="0063768B" w:rsidRPr="00524A3B">
        <w:rPr>
          <w:rFonts w:ascii="Times New Roman" w:eastAsia="Calibri" w:hAnsi="Times New Roman" w:cs="Times New Roman"/>
          <w:color w:val="000000"/>
          <w:sz w:val="28"/>
          <w:szCs w:val="28"/>
        </w:rPr>
        <w:t>ПАО Ростелеком (услуги связи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A067C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7B056990" w14:textId="77777777" w:rsidR="00A067C3" w:rsidRDefault="0063768B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="00286662">
        <w:rPr>
          <w:rFonts w:ascii="Times New Roman" w:eastAsia="Calibri" w:hAnsi="Times New Roman" w:cs="Times New Roman"/>
          <w:color w:val="000000"/>
          <w:sz w:val="28"/>
          <w:szCs w:val="28"/>
        </w:rPr>
        <w:t>206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286662">
        <w:rPr>
          <w:rFonts w:ascii="Times New Roman" w:eastAsia="Calibri" w:hAnsi="Times New Roman" w:cs="Times New Roman"/>
          <w:color w:val="000000"/>
          <w:sz w:val="28"/>
          <w:szCs w:val="28"/>
        </w:rPr>
        <w:t>26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D4A6D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A2F77" w:rsidRPr="00524A3B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286662">
        <w:rPr>
          <w:rFonts w:ascii="Times New Roman" w:eastAsia="Calibri" w:hAnsi="Times New Roman" w:cs="Times New Roman"/>
          <w:color w:val="000000"/>
          <w:sz w:val="28"/>
          <w:szCs w:val="28"/>
        </w:rPr>
        <w:t>7,9</w:t>
      </w:r>
      <w:r w:rsidR="000E3B72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(</w:t>
      </w:r>
      <w:r w:rsidR="000E3B72">
        <w:rPr>
          <w:rFonts w:ascii="Times New Roman" w:hAnsi="Times New Roman" w:cs="Times New Roman"/>
          <w:color w:val="000000"/>
          <w:sz w:val="28"/>
          <w:szCs w:val="28"/>
        </w:rPr>
        <w:t>АНО ДПО «</w:t>
      </w:r>
      <w:proofErr w:type="spellStart"/>
      <w:r w:rsidR="000E3B72">
        <w:rPr>
          <w:rFonts w:ascii="Times New Roman" w:hAnsi="Times New Roman" w:cs="Times New Roman"/>
          <w:color w:val="000000"/>
          <w:sz w:val="28"/>
          <w:szCs w:val="28"/>
        </w:rPr>
        <w:t>Академпроф</w:t>
      </w:r>
      <w:proofErr w:type="spellEnd"/>
      <w:r w:rsidR="000E3B72">
        <w:rPr>
          <w:rFonts w:ascii="Times New Roman" w:hAnsi="Times New Roman" w:cs="Times New Roman"/>
          <w:color w:val="000000"/>
          <w:sz w:val="28"/>
          <w:szCs w:val="28"/>
        </w:rPr>
        <w:t>» обучение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48C6F5FB" w14:textId="20DDE0CA" w:rsidR="0063768B" w:rsidRPr="00A067C3" w:rsidRDefault="0063768B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303.12 </w:t>
      </w:r>
      <w:r w:rsidR="001971E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71E0">
        <w:rPr>
          <w:rFonts w:ascii="Times New Roman" w:eastAsia="Calibri" w:hAnsi="Times New Roman" w:cs="Times New Roman"/>
          <w:color w:val="000000"/>
          <w:sz w:val="28"/>
          <w:szCs w:val="28"/>
        </w:rPr>
        <w:t>0,</w:t>
      </w:r>
      <w:r w:rsidR="000E3B72">
        <w:rPr>
          <w:rFonts w:ascii="Times New Roman" w:eastAsia="Calibri" w:hAnsi="Times New Roman" w:cs="Times New Roman"/>
          <w:color w:val="000000"/>
          <w:sz w:val="28"/>
          <w:szCs w:val="28"/>
        </w:rPr>
        <w:t>21</w:t>
      </w:r>
      <w:r w:rsidR="001971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524A3B">
        <w:rPr>
          <w:rFonts w:ascii="Times New Roman" w:eastAsia="Calibri" w:hAnsi="Times New Roman" w:cs="Times New Roman"/>
          <w:color w:val="000000"/>
          <w:sz w:val="28"/>
          <w:szCs w:val="28"/>
        </w:rPr>
        <w:t>налог на имущество организаций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6CBE131D" w14:textId="0BDE33DC" w:rsidR="00A573F9" w:rsidRDefault="006A2F77" w:rsidP="00E365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бюджетной деятельности сумма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кредиторской</w:t>
      </w: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задолженности</w:t>
      </w:r>
      <w:r w:rsidR="00A61FDC" w:rsidRPr="00A61F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61F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</w:t>
      </w:r>
      <w:r w:rsidR="00A06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  <w:r w:rsidR="00A61FDC">
        <w:rPr>
          <w:rFonts w:ascii="Times New Roman" w:eastAsia="Calibri" w:hAnsi="Times New Roman" w:cs="Times New Roman"/>
          <w:color w:val="000000"/>
          <w:sz w:val="28"/>
          <w:szCs w:val="28"/>
        </w:rPr>
        <w:t>1 января 2023 года</w:t>
      </w: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составляет </w:t>
      </w:r>
      <w:r w:rsidR="000E3B72">
        <w:rPr>
          <w:rFonts w:ascii="Times New Roman" w:eastAsia="Calibri" w:hAnsi="Times New Roman" w:cs="Times New Roman"/>
          <w:color w:val="000000"/>
          <w:sz w:val="28"/>
          <w:szCs w:val="28"/>
        </w:rPr>
        <w:t>273,83</w:t>
      </w: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рублей, в том числе</w:t>
      </w:r>
      <w:r w:rsidR="0082003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(по данным Пояснительной записке)</w:t>
      </w: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14:paraId="6F17F183" w14:textId="77777777" w:rsidR="00A573F9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счету 302.25 – 3,25 тыс. рублей (ИП </w:t>
      </w:r>
      <w:proofErr w:type="spellStart"/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Роут</w:t>
      </w:r>
      <w:proofErr w:type="spellEnd"/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В.А. заправка и восстановление картриджа);</w:t>
      </w:r>
    </w:p>
    <w:p w14:paraId="40F3B507" w14:textId="0A7DEEEF" w:rsidR="00077FA8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302.26 - 11,00 тыс. рублей (ООО </w:t>
      </w:r>
      <w:r w:rsidR="009D52B1">
        <w:rPr>
          <w:rFonts w:ascii="Times New Roman" w:eastAsia="Calibri" w:hAnsi="Times New Roman" w:cs="Times New Roman"/>
          <w:color w:val="000000"/>
          <w:sz w:val="28"/>
          <w:szCs w:val="28"/>
        </w:rPr>
        <w:t>«Московская утилизирующая компания»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услуги по утилизации утратившего потребительские свойства имущества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00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</w:t>
      </w:r>
      <w:r w:rsidR="009B4CB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услуги по техническому освидетельствованию имущества с выдачей актов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рублей)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69F222D6" w14:textId="77777777" w:rsidR="00077FA8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по счету 302.34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157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5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рублей, в том числе:</w:t>
      </w:r>
    </w:p>
    <w:p w14:paraId="6E157178" w14:textId="2D717AC7" w:rsidR="00A573F9" w:rsidRPr="00A573F9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ООО 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БАЙСЭЛЛ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A61FDC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74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(наградной кубок и медаль);</w:t>
      </w:r>
    </w:p>
    <w:p w14:paraId="47AF0426" w14:textId="4E26893D" w:rsidR="00A573F9" w:rsidRPr="00A573F9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ИП </w:t>
      </w:r>
      <w:proofErr w:type="spellStart"/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Дымань</w:t>
      </w:r>
      <w:proofErr w:type="spellEnd"/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И.А.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67</w:t>
      </w:r>
      <w:r w:rsidR="008368D7">
        <w:rPr>
          <w:rFonts w:ascii="Times New Roman" w:eastAsia="Calibri" w:hAnsi="Times New Roman" w:cs="Times New Roman"/>
          <w:color w:val="000000"/>
          <w:sz w:val="28"/>
          <w:szCs w:val="28"/>
        </w:rPr>
        <w:t>,39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(</w:t>
      </w:r>
      <w:proofErr w:type="spellStart"/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свитшот</w:t>
      </w:r>
      <w:proofErr w:type="spellEnd"/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 вышивкой);</w:t>
      </w:r>
    </w:p>
    <w:p w14:paraId="203F13E0" w14:textId="67E8A5D4" w:rsidR="00A573F9" w:rsidRPr="00A573F9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ИП Иванов И.О. 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A61FDC">
        <w:rPr>
          <w:rFonts w:ascii="Times New Roman" w:eastAsia="Calibri" w:hAnsi="Times New Roman" w:cs="Times New Roman"/>
          <w:color w:val="000000"/>
          <w:sz w:val="28"/>
          <w:szCs w:val="28"/>
        </w:rPr>
        <w:t>7,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90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(статуэтки);</w:t>
      </w:r>
    </w:p>
    <w:p w14:paraId="2EEA4BB2" w14:textId="15CD1042" w:rsidR="00A573F9" w:rsidRPr="00A573F9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ООО 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ОК ПРЕСС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39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86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рублей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(обложки на паспорт 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10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56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рублей; кубок 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Сова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30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рублей; поздравительные открытки 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26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00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рублей);</w:t>
      </w:r>
    </w:p>
    <w:p w14:paraId="6D66C4E7" w14:textId="1290CC46" w:rsidR="00A573F9" w:rsidRPr="00A573F9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ООО 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РИЗО М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50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(кубок);</w:t>
      </w:r>
    </w:p>
    <w:p w14:paraId="1C6EF497" w14:textId="232FF9E9" w:rsidR="00077FA8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ИП </w:t>
      </w:r>
      <w:proofErr w:type="spellStart"/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Роут</w:t>
      </w:r>
      <w:proofErr w:type="spellEnd"/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В.А.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11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6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(рамка пластиковая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820034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6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канцелярские товары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>,00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рублей);</w:t>
      </w:r>
    </w:p>
    <w:p w14:paraId="1EE7778A" w14:textId="098BB89D" w:rsidR="00F87E92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по счету 303.02</w:t>
      </w:r>
      <w:r w:rsidR="00077F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="00A61FDC">
        <w:rPr>
          <w:rFonts w:ascii="Times New Roman" w:eastAsia="Calibri" w:hAnsi="Times New Roman" w:cs="Times New Roman"/>
          <w:color w:val="000000"/>
          <w:sz w:val="28"/>
          <w:szCs w:val="28"/>
        </w:rPr>
        <w:t>,80</w:t>
      </w:r>
      <w:r w:rsidR="00F87E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</w:t>
      </w:r>
      <w:r w:rsidR="00F87E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(расчеты с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ФСС</w:t>
      </w:r>
      <w:r w:rsidR="00F87E92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2041A163" w14:textId="77777777" w:rsidR="00F87E92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303.06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0,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(расчеты по страховым взносам на обязательное социальное страхование от несчастных случаев на производстве и профессиональных заболеваний)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19339D6" w14:textId="77777777" w:rsidR="00F87E92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303.07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(расчеты по страховым взносам на обязательное медицинское страхование в Федеральный ФОМС)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0A012A8" w14:textId="42F5B9D8" w:rsidR="00A573F9" w:rsidRPr="00A573F9" w:rsidRDefault="00A573F9" w:rsidP="00E3650F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303.10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</w:t>
      </w:r>
      <w:r w:rsidR="00A61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(расчеты по страховым взносам на обязательное пенсионное страхование на выплату страховой части трудовой пенсии)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7F8AF4A" w14:textId="01EABF02" w:rsidR="00A573F9" w:rsidRDefault="00A573F9" w:rsidP="00E3650F">
      <w:pPr>
        <w:spacing w:after="0" w:line="240" w:lineRule="auto"/>
        <w:ind w:left="-20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Просроченная кредиторская и дебиторская</w:t>
      </w:r>
      <w:r w:rsidR="006F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задолженности отсутствуют.</w:t>
      </w:r>
    </w:p>
    <w:p w14:paraId="517AEE20" w14:textId="39A8B107" w:rsidR="0084672F" w:rsidRPr="006900B0" w:rsidRDefault="0084672F" w:rsidP="00E3650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составе годовой бюджетной отчетности 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отделом молодежи</w:t>
      </w:r>
      <w:r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представлена Пояснительная записка по форме 0503160 в составе требуемых 5 разделов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и </w:t>
      </w:r>
      <w:r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таблиц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Пояснительная записка заполнена в соответствии с п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унктом </w:t>
      </w:r>
      <w:r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152 Инструкции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6900B0">
        <w:rPr>
          <w:rFonts w:ascii="Times New Roman" w:eastAsia="Calibri" w:hAnsi="Times New Roman" w:cs="Times New Roman"/>
          <w:sz w:val="28"/>
          <w:szCs w:val="28"/>
        </w:rPr>
        <w:t>о порядке составления и представления отчетности.</w:t>
      </w:r>
    </w:p>
    <w:p w14:paraId="4F2DE12B" w14:textId="59913D1B" w:rsidR="00687985" w:rsidRDefault="00687985" w:rsidP="00E365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внешней проверки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и осуществлению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аудита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</w:t>
      </w:r>
      <w:r w:rsid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молодежи за 2022 год установлено, что начальником отдела молодежи приказом от 04.11.2022 г. № 102 «Об упрощенном осуществлении </w:t>
      </w:r>
      <w:r w:rsidRPr="00072E9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072E9E" w:rsidRPr="00072E9E">
        <w:rPr>
          <w:rFonts w:ascii="Times New Roman" w:hAnsi="Times New Roman" w:cs="Times New Roman"/>
          <w:sz w:val="28"/>
          <w:szCs w:val="28"/>
        </w:rPr>
        <w:t xml:space="preserve"> отделом по делам молодежи администрации муниципального образования Тбилисский район</w:t>
      </w:r>
      <w:r w:rsidRPr="00072E9E">
        <w:rPr>
          <w:rFonts w:ascii="Times New Roman" w:hAnsi="Times New Roman" w:cs="Times New Roman"/>
          <w:sz w:val="28"/>
          <w:szCs w:val="28"/>
        </w:rPr>
        <w:t xml:space="preserve">» принято решение 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 w:rsidRPr="00072E9E">
        <w:rPr>
          <w:rFonts w:ascii="Times New Roman" w:hAnsi="Times New Roman" w:cs="Times New Roman"/>
          <w:sz w:val="28"/>
          <w:szCs w:val="28"/>
        </w:rPr>
        <w:t>внутреннего финансового аудита.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9F3954" w14:textId="77777777" w:rsidR="00D04FD9" w:rsidRPr="00E933C5" w:rsidRDefault="003D65BE" w:rsidP="00E365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На основании выше</w:t>
      </w:r>
      <w:r w:rsidR="00D04FD9" w:rsidRPr="00E933C5">
        <w:rPr>
          <w:rFonts w:ascii="Times New Roman" w:hAnsi="Times New Roman" w:cs="Times New Roman"/>
          <w:sz w:val="28"/>
          <w:szCs w:val="28"/>
        </w:rPr>
        <w:t>изложенного, контрольно-счетная палата считает, что представленный отчет за 202</w:t>
      </w:r>
      <w:r w:rsidR="00CE2086" w:rsidRPr="00E933C5">
        <w:rPr>
          <w:rFonts w:ascii="Times New Roman" w:hAnsi="Times New Roman" w:cs="Times New Roman"/>
          <w:sz w:val="28"/>
          <w:szCs w:val="28"/>
        </w:rPr>
        <w:t>2</w:t>
      </w:r>
      <w:r w:rsidR="00D04FD9" w:rsidRPr="00E933C5">
        <w:rPr>
          <w:rFonts w:ascii="Times New Roman" w:hAnsi="Times New Roman" w:cs="Times New Roman"/>
          <w:sz w:val="28"/>
          <w:szCs w:val="28"/>
        </w:rPr>
        <w:t xml:space="preserve">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14:paraId="156716F9" w14:textId="0C17D8B4" w:rsidR="00D04FD9" w:rsidRPr="00211E8C" w:rsidRDefault="00D04FD9" w:rsidP="00E36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Фактов неполноты, недостоверности, непрозрачности и</w:t>
      </w:r>
      <w:r w:rsidR="006245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933C5">
        <w:rPr>
          <w:rFonts w:ascii="Times New Roman" w:hAnsi="Times New Roman" w:cs="Times New Roman"/>
          <w:sz w:val="28"/>
          <w:szCs w:val="28"/>
        </w:rPr>
        <w:t xml:space="preserve"> не информативности показателей бюджетной отчетности не выявлено.</w:t>
      </w:r>
    </w:p>
    <w:sectPr w:rsidR="00D04FD9" w:rsidRPr="00211E8C" w:rsidSect="00A067C3">
      <w:footerReference w:type="default" r:id="rId8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F4E42" w14:textId="77777777" w:rsidR="00EF0821" w:rsidRDefault="00EF0821" w:rsidP="0005475E">
      <w:pPr>
        <w:spacing w:after="0" w:line="240" w:lineRule="auto"/>
      </w:pPr>
      <w:r>
        <w:separator/>
      </w:r>
    </w:p>
  </w:endnote>
  <w:endnote w:type="continuationSeparator" w:id="0">
    <w:p w14:paraId="4C43AE59" w14:textId="77777777" w:rsidR="00EF0821" w:rsidRDefault="00EF0821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BB3D3" w14:textId="77777777" w:rsidR="00A067C3" w:rsidRDefault="00A067C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32C1D" w14:textId="77777777" w:rsidR="00EF0821" w:rsidRDefault="00EF0821" w:rsidP="0005475E">
      <w:pPr>
        <w:spacing w:after="0" w:line="240" w:lineRule="auto"/>
      </w:pPr>
      <w:r>
        <w:separator/>
      </w:r>
    </w:p>
  </w:footnote>
  <w:footnote w:type="continuationSeparator" w:id="0">
    <w:p w14:paraId="4A7F5F83" w14:textId="77777777" w:rsidR="00EF0821" w:rsidRDefault="00EF0821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845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0830"/>
    <w:rsid w:val="00001D7E"/>
    <w:rsid w:val="00003284"/>
    <w:rsid w:val="00003E9F"/>
    <w:rsid w:val="00005E70"/>
    <w:rsid w:val="00006244"/>
    <w:rsid w:val="00011790"/>
    <w:rsid w:val="00020732"/>
    <w:rsid w:val="00023339"/>
    <w:rsid w:val="0002530F"/>
    <w:rsid w:val="00026CCD"/>
    <w:rsid w:val="00026CD9"/>
    <w:rsid w:val="000279F9"/>
    <w:rsid w:val="0003087B"/>
    <w:rsid w:val="00031053"/>
    <w:rsid w:val="0003245E"/>
    <w:rsid w:val="00033480"/>
    <w:rsid w:val="00041131"/>
    <w:rsid w:val="00042760"/>
    <w:rsid w:val="00042C67"/>
    <w:rsid w:val="00047082"/>
    <w:rsid w:val="0005475E"/>
    <w:rsid w:val="00054B07"/>
    <w:rsid w:val="000559D1"/>
    <w:rsid w:val="00062C5A"/>
    <w:rsid w:val="00072B43"/>
    <w:rsid w:val="00072E9E"/>
    <w:rsid w:val="00073F56"/>
    <w:rsid w:val="000774A6"/>
    <w:rsid w:val="00077B26"/>
    <w:rsid w:val="00077FA8"/>
    <w:rsid w:val="000801BC"/>
    <w:rsid w:val="000815D0"/>
    <w:rsid w:val="00083387"/>
    <w:rsid w:val="0008636C"/>
    <w:rsid w:val="00086FE2"/>
    <w:rsid w:val="00087C4F"/>
    <w:rsid w:val="00092241"/>
    <w:rsid w:val="00093143"/>
    <w:rsid w:val="00093AE8"/>
    <w:rsid w:val="000A1080"/>
    <w:rsid w:val="000B4BBA"/>
    <w:rsid w:val="000B6CFE"/>
    <w:rsid w:val="000C0512"/>
    <w:rsid w:val="000C1CC1"/>
    <w:rsid w:val="000C1D4F"/>
    <w:rsid w:val="000C2AA7"/>
    <w:rsid w:val="000C7927"/>
    <w:rsid w:val="000D2081"/>
    <w:rsid w:val="000D2F70"/>
    <w:rsid w:val="000D4428"/>
    <w:rsid w:val="000D5AD5"/>
    <w:rsid w:val="000D5DE7"/>
    <w:rsid w:val="000D5DF1"/>
    <w:rsid w:val="000D6268"/>
    <w:rsid w:val="000D655B"/>
    <w:rsid w:val="000E021F"/>
    <w:rsid w:val="000E14C8"/>
    <w:rsid w:val="000E1AE1"/>
    <w:rsid w:val="000E3B72"/>
    <w:rsid w:val="000E4CC1"/>
    <w:rsid w:val="000F351D"/>
    <w:rsid w:val="000F43E9"/>
    <w:rsid w:val="00104A5B"/>
    <w:rsid w:val="00107566"/>
    <w:rsid w:val="0011238D"/>
    <w:rsid w:val="00113FF7"/>
    <w:rsid w:val="00114196"/>
    <w:rsid w:val="00114C33"/>
    <w:rsid w:val="00115756"/>
    <w:rsid w:val="0011655C"/>
    <w:rsid w:val="00116736"/>
    <w:rsid w:val="00121677"/>
    <w:rsid w:val="00122086"/>
    <w:rsid w:val="0012277B"/>
    <w:rsid w:val="001228B1"/>
    <w:rsid w:val="001315F7"/>
    <w:rsid w:val="00133F9A"/>
    <w:rsid w:val="001358EF"/>
    <w:rsid w:val="0013694D"/>
    <w:rsid w:val="00141309"/>
    <w:rsid w:val="00143A9F"/>
    <w:rsid w:val="00143C57"/>
    <w:rsid w:val="0014638E"/>
    <w:rsid w:val="001613CE"/>
    <w:rsid w:val="00161DE8"/>
    <w:rsid w:val="001670B9"/>
    <w:rsid w:val="001706E0"/>
    <w:rsid w:val="00170D0F"/>
    <w:rsid w:val="00171EAD"/>
    <w:rsid w:val="001720BC"/>
    <w:rsid w:val="001756F2"/>
    <w:rsid w:val="001757E5"/>
    <w:rsid w:val="00176D38"/>
    <w:rsid w:val="00182427"/>
    <w:rsid w:val="00183D3A"/>
    <w:rsid w:val="0018478F"/>
    <w:rsid w:val="00187232"/>
    <w:rsid w:val="00192AE4"/>
    <w:rsid w:val="0019335A"/>
    <w:rsid w:val="001971E0"/>
    <w:rsid w:val="001A09FE"/>
    <w:rsid w:val="001A4908"/>
    <w:rsid w:val="001A4FF9"/>
    <w:rsid w:val="001B0723"/>
    <w:rsid w:val="001C08D3"/>
    <w:rsid w:val="001C4F90"/>
    <w:rsid w:val="001D03D7"/>
    <w:rsid w:val="001D58A3"/>
    <w:rsid w:val="001D6422"/>
    <w:rsid w:val="001D69FC"/>
    <w:rsid w:val="001E4E19"/>
    <w:rsid w:val="001E56EC"/>
    <w:rsid w:val="001E5BDE"/>
    <w:rsid w:val="001E7518"/>
    <w:rsid w:val="001E79D5"/>
    <w:rsid w:val="001F31CE"/>
    <w:rsid w:val="001F3C6B"/>
    <w:rsid w:val="001F4C80"/>
    <w:rsid w:val="002045B9"/>
    <w:rsid w:val="00211E8C"/>
    <w:rsid w:val="00213EA3"/>
    <w:rsid w:val="0021659D"/>
    <w:rsid w:val="00220FFF"/>
    <w:rsid w:val="002215B0"/>
    <w:rsid w:val="00226D25"/>
    <w:rsid w:val="002278E6"/>
    <w:rsid w:val="00230AAB"/>
    <w:rsid w:val="00232B1C"/>
    <w:rsid w:val="00236B7D"/>
    <w:rsid w:val="00236F3F"/>
    <w:rsid w:val="0023738B"/>
    <w:rsid w:val="0023738C"/>
    <w:rsid w:val="00241DBD"/>
    <w:rsid w:val="002448E8"/>
    <w:rsid w:val="00245B7C"/>
    <w:rsid w:val="002513C2"/>
    <w:rsid w:val="002515D5"/>
    <w:rsid w:val="00253C8D"/>
    <w:rsid w:val="00253D76"/>
    <w:rsid w:val="00255C91"/>
    <w:rsid w:val="00261CFE"/>
    <w:rsid w:val="00263302"/>
    <w:rsid w:val="00263F72"/>
    <w:rsid w:val="00264C70"/>
    <w:rsid w:val="0026555D"/>
    <w:rsid w:val="002677F4"/>
    <w:rsid w:val="0027119B"/>
    <w:rsid w:val="00272EE0"/>
    <w:rsid w:val="00274A67"/>
    <w:rsid w:val="00276D6A"/>
    <w:rsid w:val="0028310C"/>
    <w:rsid w:val="00286662"/>
    <w:rsid w:val="002872EE"/>
    <w:rsid w:val="00290CB7"/>
    <w:rsid w:val="00293E5C"/>
    <w:rsid w:val="00297744"/>
    <w:rsid w:val="002A0DD2"/>
    <w:rsid w:val="002A17EA"/>
    <w:rsid w:val="002A1FC0"/>
    <w:rsid w:val="002A618C"/>
    <w:rsid w:val="002B2A35"/>
    <w:rsid w:val="002C0417"/>
    <w:rsid w:val="002C4832"/>
    <w:rsid w:val="002D0049"/>
    <w:rsid w:val="002D1451"/>
    <w:rsid w:val="002D3E5A"/>
    <w:rsid w:val="002D3FF4"/>
    <w:rsid w:val="002E0642"/>
    <w:rsid w:val="002E1B22"/>
    <w:rsid w:val="002E3059"/>
    <w:rsid w:val="002E33F5"/>
    <w:rsid w:val="002E72BA"/>
    <w:rsid w:val="002F0186"/>
    <w:rsid w:val="002F43EC"/>
    <w:rsid w:val="002F4D68"/>
    <w:rsid w:val="002F4F6D"/>
    <w:rsid w:val="002F5066"/>
    <w:rsid w:val="002F5BC2"/>
    <w:rsid w:val="002F6AF6"/>
    <w:rsid w:val="002F7AFC"/>
    <w:rsid w:val="0030053F"/>
    <w:rsid w:val="003040F0"/>
    <w:rsid w:val="003073A8"/>
    <w:rsid w:val="0031004A"/>
    <w:rsid w:val="00310BFB"/>
    <w:rsid w:val="00320562"/>
    <w:rsid w:val="0032164E"/>
    <w:rsid w:val="0032272E"/>
    <w:rsid w:val="00323C3F"/>
    <w:rsid w:val="0032704F"/>
    <w:rsid w:val="00332BA7"/>
    <w:rsid w:val="003344F7"/>
    <w:rsid w:val="00334BDB"/>
    <w:rsid w:val="003370C9"/>
    <w:rsid w:val="0034734F"/>
    <w:rsid w:val="00347460"/>
    <w:rsid w:val="003515F4"/>
    <w:rsid w:val="00352AF2"/>
    <w:rsid w:val="00354CC4"/>
    <w:rsid w:val="003556DA"/>
    <w:rsid w:val="00355729"/>
    <w:rsid w:val="0036345D"/>
    <w:rsid w:val="003663ED"/>
    <w:rsid w:val="00370775"/>
    <w:rsid w:val="00371F72"/>
    <w:rsid w:val="00372C8C"/>
    <w:rsid w:val="0037409F"/>
    <w:rsid w:val="00382E93"/>
    <w:rsid w:val="00387125"/>
    <w:rsid w:val="00387183"/>
    <w:rsid w:val="00387401"/>
    <w:rsid w:val="00390164"/>
    <w:rsid w:val="00392579"/>
    <w:rsid w:val="00392B9B"/>
    <w:rsid w:val="00396914"/>
    <w:rsid w:val="003973DE"/>
    <w:rsid w:val="003A7057"/>
    <w:rsid w:val="003B3F9E"/>
    <w:rsid w:val="003B50DC"/>
    <w:rsid w:val="003C11B8"/>
    <w:rsid w:val="003C2AAB"/>
    <w:rsid w:val="003C41BB"/>
    <w:rsid w:val="003C555C"/>
    <w:rsid w:val="003C621C"/>
    <w:rsid w:val="003C7536"/>
    <w:rsid w:val="003C79E9"/>
    <w:rsid w:val="003D26C2"/>
    <w:rsid w:val="003D27C1"/>
    <w:rsid w:val="003D2826"/>
    <w:rsid w:val="003D3D7D"/>
    <w:rsid w:val="003D48C3"/>
    <w:rsid w:val="003D65BE"/>
    <w:rsid w:val="003E0913"/>
    <w:rsid w:val="003E2BF2"/>
    <w:rsid w:val="003E302E"/>
    <w:rsid w:val="003F1847"/>
    <w:rsid w:val="003F20F7"/>
    <w:rsid w:val="003F4A16"/>
    <w:rsid w:val="003F69A4"/>
    <w:rsid w:val="00402C6A"/>
    <w:rsid w:val="00402D51"/>
    <w:rsid w:val="00405230"/>
    <w:rsid w:val="0040525D"/>
    <w:rsid w:val="00411A5F"/>
    <w:rsid w:val="00413A26"/>
    <w:rsid w:val="0041495B"/>
    <w:rsid w:val="00414D31"/>
    <w:rsid w:val="00416BE5"/>
    <w:rsid w:val="00416FA4"/>
    <w:rsid w:val="00417805"/>
    <w:rsid w:val="0042106B"/>
    <w:rsid w:val="00422EA3"/>
    <w:rsid w:val="00423B39"/>
    <w:rsid w:val="0042481A"/>
    <w:rsid w:val="00425FB9"/>
    <w:rsid w:val="00427F3A"/>
    <w:rsid w:val="00430C8F"/>
    <w:rsid w:val="00434FC3"/>
    <w:rsid w:val="00437B03"/>
    <w:rsid w:val="00440168"/>
    <w:rsid w:val="004406DD"/>
    <w:rsid w:val="00443C01"/>
    <w:rsid w:val="00444F42"/>
    <w:rsid w:val="00445EE6"/>
    <w:rsid w:val="00452259"/>
    <w:rsid w:val="0045479C"/>
    <w:rsid w:val="004559E2"/>
    <w:rsid w:val="00455A08"/>
    <w:rsid w:val="00455E48"/>
    <w:rsid w:val="004563E0"/>
    <w:rsid w:val="00460937"/>
    <w:rsid w:val="00462289"/>
    <w:rsid w:val="004640A0"/>
    <w:rsid w:val="00464B3E"/>
    <w:rsid w:val="0047206C"/>
    <w:rsid w:val="004721AB"/>
    <w:rsid w:val="00473710"/>
    <w:rsid w:val="00473A92"/>
    <w:rsid w:val="00474030"/>
    <w:rsid w:val="00474E56"/>
    <w:rsid w:val="0047680B"/>
    <w:rsid w:val="004769BB"/>
    <w:rsid w:val="004839C0"/>
    <w:rsid w:val="00483E16"/>
    <w:rsid w:val="00484324"/>
    <w:rsid w:val="00485B79"/>
    <w:rsid w:val="004904B9"/>
    <w:rsid w:val="004918D5"/>
    <w:rsid w:val="0049537C"/>
    <w:rsid w:val="004A3843"/>
    <w:rsid w:val="004A569B"/>
    <w:rsid w:val="004B528B"/>
    <w:rsid w:val="004B6045"/>
    <w:rsid w:val="004B6256"/>
    <w:rsid w:val="004C423C"/>
    <w:rsid w:val="004C56BF"/>
    <w:rsid w:val="004C5824"/>
    <w:rsid w:val="004C5BAE"/>
    <w:rsid w:val="004C668E"/>
    <w:rsid w:val="004C77D6"/>
    <w:rsid w:val="004C7805"/>
    <w:rsid w:val="004D022F"/>
    <w:rsid w:val="004D0732"/>
    <w:rsid w:val="004D43F7"/>
    <w:rsid w:val="004D60C5"/>
    <w:rsid w:val="004D7AD5"/>
    <w:rsid w:val="004E0B18"/>
    <w:rsid w:val="004E55F5"/>
    <w:rsid w:val="004E7F40"/>
    <w:rsid w:val="004F0F4A"/>
    <w:rsid w:val="004F58BA"/>
    <w:rsid w:val="004F6D7A"/>
    <w:rsid w:val="00501BEA"/>
    <w:rsid w:val="00502D58"/>
    <w:rsid w:val="00504F41"/>
    <w:rsid w:val="0050513E"/>
    <w:rsid w:val="00506AC4"/>
    <w:rsid w:val="00510513"/>
    <w:rsid w:val="005114C2"/>
    <w:rsid w:val="00512B6A"/>
    <w:rsid w:val="00512BCE"/>
    <w:rsid w:val="005212E5"/>
    <w:rsid w:val="005233B8"/>
    <w:rsid w:val="0052417E"/>
    <w:rsid w:val="00524A3B"/>
    <w:rsid w:val="0052733D"/>
    <w:rsid w:val="0052788D"/>
    <w:rsid w:val="0053162D"/>
    <w:rsid w:val="00531DD4"/>
    <w:rsid w:val="005361C5"/>
    <w:rsid w:val="00541DEB"/>
    <w:rsid w:val="0054226C"/>
    <w:rsid w:val="005438C2"/>
    <w:rsid w:val="0054397D"/>
    <w:rsid w:val="005526C7"/>
    <w:rsid w:val="0055599A"/>
    <w:rsid w:val="00555D77"/>
    <w:rsid w:val="00556F70"/>
    <w:rsid w:val="00557B5E"/>
    <w:rsid w:val="00560165"/>
    <w:rsid w:val="00560703"/>
    <w:rsid w:val="0056075E"/>
    <w:rsid w:val="00563408"/>
    <w:rsid w:val="00570664"/>
    <w:rsid w:val="005726AA"/>
    <w:rsid w:val="00572FB4"/>
    <w:rsid w:val="005802EE"/>
    <w:rsid w:val="0059576C"/>
    <w:rsid w:val="005A11FA"/>
    <w:rsid w:val="005A1E9D"/>
    <w:rsid w:val="005A4012"/>
    <w:rsid w:val="005A4F00"/>
    <w:rsid w:val="005A6506"/>
    <w:rsid w:val="005A66BB"/>
    <w:rsid w:val="005B0A7D"/>
    <w:rsid w:val="005B2246"/>
    <w:rsid w:val="005C0E66"/>
    <w:rsid w:val="005C20EE"/>
    <w:rsid w:val="005C5304"/>
    <w:rsid w:val="005D3691"/>
    <w:rsid w:val="005D42AE"/>
    <w:rsid w:val="005D5A8F"/>
    <w:rsid w:val="005E173B"/>
    <w:rsid w:val="005F27B5"/>
    <w:rsid w:val="005F5A50"/>
    <w:rsid w:val="005F7114"/>
    <w:rsid w:val="00600BF0"/>
    <w:rsid w:val="00600C7D"/>
    <w:rsid w:val="0060285C"/>
    <w:rsid w:val="00606AAC"/>
    <w:rsid w:val="00612AD2"/>
    <w:rsid w:val="00613547"/>
    <w:rsid w:val="00614F87"/>
    <w:rsid w:val="006152A0"/>
    <w:rsid w:val="00615737"/>
    <w:rsid w:val="006161D8"/>
    <w:rsid w:val="00617FCA"/>
    <w:rsid w:val="006236E8"/>
    <w:rsid w:val="00624569"/>
    <w:rsid w:val="00625835"/>
    <w:rsid w:val="00633287"/>
    <w:rsid w:val="0063525F"/>
    <w:rsid w:val="0063768B"/>
    <w:rsid w:val="00650D89"/>
    <w:rsid w:val="006517C9"/>
    <w:rsid w:val="006529DD"/>
    <w:rsid w:val="00652FC5"/>
    <w:rsid w:val="006570CB"/>
    <w:rsid w:val="00660304"/>
    <w:rsid w:val="006614DB"/>
    <w:rsid w:val="00665FB9"/>
    <w:rsid w:val="006662B3"/>
    <w:rsid w:val="006739BE"/>
    <w:rsid w:val="0067528F"/>
    <w:rsid w:val="00677B80"/>
    <w:rsid w:val="0068220C"/>
    <w:rsid w:val="006825DA"/>
    <w:rsid w:val="00684AA2"/>
    <w:rsid w:val="00686AE6"/>
    <w:rsid w:val="00687365"/>
    <w:rsid w:val="00687985"/>
    <w:rsid w:val="0069026B"/>
    <w:rsid w:val="0069297B"/>
    <w:rsid w:val="006929BB"/>
    <w:rsid w:val="00695D6C"/>
    <w:rsid w:val="006965D9"/>
    <w:rsid w:val="0069729A"/>
    <w:rsid w:val="006A1744"/>
    <w:rsid w:val="006A28C2"/>
    <w:rsid w:val="006A2F77"/>
    <w:rsid w:val="006A311D"/>
    <w:rsid w:val="006A3658"/>
    <w:rsid w:val="006A412E"/>
    <w:rsid w:val="006A492F"/>
    <w:rsid w:val="006A743F"/>
    <w:rsid w:val="006A7A40"/>
    <w:rsid w:val="006B05FA"/>
    <w:rsid w:val="006B1EBD"/>
    <w:rsid w:val="006B2F4E"/>
    <w:rsid w:val="006B72B6"/>
    <w:rsid w:val="006B731F"/>
    <w:rsid w:val="006C14A3"/>
    <w:rsid w:val="006C1558"/>
    <w:rsid w:val="006C24C3"/>
    <w:rsid w:val="006C6481"/>
    <w:rsid w:val="006C6A22"/>
    <w:rsid w:val="006D4F2B"/>
    <w:rsid w:val="006D6B95"/>
    <w:rsid w:val="006D6E76"/>
    <w:rsid w:val="006E07A9"/>
    <w:rsid w:val="006E252E"/>
    <w:rsid w:val="006E2C06"/>
    <w:rsid w:val="006E32FD"/>
    <w:rsid w:val="006E3F43"/>
    <w:rsid w:val="006E4F8E"/>
    <w:rsid w:val="006E61E7"/>
    <w:rsid w:val="006E69F3"/>
    <w:rsid w:val="006F13ED"/>
    <w:rsid w:val="006F1C97"/>
    <w:rsid w:val="006F1DAE"/>
    <w:rsid w:val="006F1F16"/>
    <w:rsid w:val="006F3E73"/>
    <w:rsid w:val="006F3FA1"/>
    <w:rsid w:val="006F5C14"/>
    <w:rsid w:val="006F6053"/>
    <w:rsid w:val="007003DE"/>
    <w:rsid w:val="00703362"/>
    <w:rsid w:val="00707122"/>
    <w:rsid w:val="007077F3"/>
    <w:rsid w:val="00707C17"/>
    <w:rsid w:val="0071266C"/>
    <w:rsid w:val="00714421"/>
    <w:rsid w:val="00715DED"/>
    <w:rsid w:val="00717828"/>
    <w:rsid w:val="00720A5C"/>
    <w:rsid w:val="00720E1A"/>
    <w:rsid w:val="00723ECA"/>
    <w:rsid w:val="00724DE3"/>
    <w:rsid w:val="007252D4"/>
    <w:rsid w:val="0072575E"/>
    <w:rsid w:val="00726486"/>
    <w:rsid w:val="00732535"/>
    <w:rsid w:val="00736C62"/>
    <w:rsid w:val="00741B40"/>
    <w:rsid w:val="0074387F"/>
    <w:rsid w:val="00750BF4"/>
    <w:rsid w:val="00755B02"/>
    <w:rsid w:val="00756734"/>
    <w:rsid w:val="00760166"/>
    <w:rsid w:val="00760770"/>
    <w:rsid w:val="00761EAD"/>
    <w:rsid w:val="00763CF8"/>
    <w:rsid w:val="00765263"/>
    <w:rsid w:val="00767BDC"/>
    <w:rsid w:val="007706E1"/>
    <w:rsid w:val="0077287D"/>
    <w:rsid w:val="00774825"/>
    <w:rsid w:val="007765B3"/>
    <w:rsid w:val="00780193"/>
    <w:rsid w:val="00781251"/>
    <w:rsid w:val="00792E25"/>
    <w:rsid w:val="00793CCE"/>
    <w:rsid w:val="007954C2"/>
    <w:rsid w:val="00795CE9"/>
    <w:rsid w:val="00796DDE"/>
    <w:rsid w:val="007A0CAE"/>
    <w:rsid w:val="007A2A91"/>
    <w:rsid w:val="007A591F"/>
    <w:rsid w:val="007B07A1"/>
    <w:rsid w:val="007B2B2F"/>
    <w:rsid w:val="007B3989"/>
    <w:rsid w:val="007B4693"/>
    <w:rsid w:val="007B5E44"/>
    <w:rsid w:val="007C13E1"/>
    <w:rsid w:val="007D10A1"/>
    <w:rsid w:val="007D14F6"/>
    <w:rsid w:val="007D4A6D"/>
    <w:rsid w:val="007D70C3"/>
    <w:rsid w:val="007E2AEF"/>
    <w:rsid w:val="007E2F80"/>
    <w:rsid w:val="007E5685"/>
    <w:rsid w:val="007F2B25"/>
    <w:rsid w:val="007F2CBE"/>
    <w:rsid w:val="007F2E30"/>
    <w:rsid w:val="007F5839"/>
    <w:rsid w:val="007F7E64"/>
    <w:rsid w:val="00805526"/>
    <w:rsid w:val="008129F0"/>
    <w:rsid w:val="00813B00"/>
    <w:rsid w:val="00815C1C"/>
    <w:rsid w:val="00815D1F"/>
    <w:rsid w:val="0081611D"/>
    <w:rsid w:val="008161E2"/>
    <w:rsid w:val="00820034"/>
    <w:rsid w:val="00822FB5"/>
    <w:rsid w:val="00831A16"/>
    <w:rsid w:val="00834810"/>
    <w:rsid w:val="008368D7"/>
    <w:rsid w:val="00840B9A"/>
    <w:rsid w:val="0084417B"/>
    <w:rsid w:val="008446B9"/>
    <w:rsid w:val="00845B7D"/>
    <w:rsid w:val="00845DFC"/>
    <w:rsid w:val="0084672F"/>
    <w:rsid w:val="0084738B"/>
    <w:rsid w:val="00854306"/>
    <w:rsid w:val="00856399"/>
    <w:rsid w:val="00856C61"/>
    <w:rsid w:val="00857509"/>
    <w:rsid w:val="0086283E"/>
    <w:rsid w:val="00865E77"/>
    <w:rsid w:val="00865EA5"/>
    <w:rsid w:val="0087035A"/>
    <w:rsid w:val="008737BE"/>
    <w:rsid w:val="008752A1"/>
    <w:rsid w:val="008810E7"/>
    <w:rsid w:val="008926C2"/>
    <w:rsid w:val="008A118B"/>
    <w:rsid w:val="008A2644"/>
    <w:rsid w:val="008A2C94"/>
    <w:rsid w:val="008A306E"/>
    <w:rsid w:val="008A321C"/>
    <w:rsid w:val="008A4784"/>
    <w:rsid w:val="008A4E5C"/>
    <w:rsid w:val="008A71FF"/>
    <w:rsid w:val="008B0B6C"/>
    <w:rsid w:val="008C02E7"/>
    <w:rsid w:val="008C3637"/>
    <w:rsid w:val="008C367E"/>
    <w:rsid w:val="008C4A40"/>
    <w:rsid w:val="008C5202"/>
    <w:rsid w:val="008C543C"/>
    <w:rsid w:val="008C5DC7"/>
    <w:rsid w:val="008C78A9"/>
    <w:rsid w:val="008D100E"/>
    <w:rsid w:val="008D17A8"/>
    <w:rsid w:val="008D4A71"/>
    <w:rsid w:val="008F1E48"/>
    <w:rsid w:val="008F3E61"/>
    <w:rsid w:val="008F6B98"/>
    <w:rsid w:val="00901068"/>
    <w:rsid w:val="00905F5A"/>
    <w:rsid w:val="00916189"/>
    <w:rsid w:val="009167B8"/>
    <w:rsid w:val="00930C25"/>
    <w:rsid w:val="0093618B"/>
    <w:rsid w:val="00937E7C"/>
    <w:rsid w:val="00945D65"/>
    <w:rsid w:val="00946770"/>
    <w:rsid w:val="009530DA"/>
    <w:rsid w:val="009550A9"/>
    <w:rsid w:val="009551DF"/>
    <w:rsid w:val="00960CE1"/>
    <w:rsid w:val="009611BE"/>
    <w:rsid w:val="00962800"/>
    <w:rsid w:val="009630D7"/>
    <w:rsid w:val="0096414A"/>
    <w:rsid w:val="009647C4"/>
    <w:rsid w:val="0096666B"/>
    <w:rsid w:val="00967DAC"/>
    <w:rsid w:val="00970256"/>
    <w:rsid w:val="00971E93"/>
    <w:rsid w:val="00972D9A"/>
    <w:rsid w:val="00973714"/>
    <w:rsid w:val="00974602"/>
    <w:rsid w:val="00976A14"/>
    <w:rsid w:val="009806FD"/>
    <w:rsid w:val="00980DED"/>
    <w:rsid w:val="00982711"/>
    <w:rsid w:val="0098277D"/>
    <w:rsid w:val="00982B92"/>
    <w:rsid w:val="00984726"/>
    <w:rsid w:val="00993289"/>
    <w:rsid w:val="00993742"/>
    <w:rsid w:val="0099379C"/>
    <w:rsid w:val="00996F55"/>
    <w:rsid w:val="009A215E"/>
    <w:rsid w:val="009A380A"/>
    <w:rsid w:val="009A52D5"/>
    <w:rsid w:val="009B0B4A"/>
    <w:rsid w:val="009B40BE"/>
    <w:rsid w:val="009B462F"/>
    <w:rsid w:val="009B4CB1"/>
    <w:rsid w:val="009B572E"/>
    <w:rsid w:val="009C677C"/>
    <w:rsid w:val="009D1469"/>
    <w:rsid w:val="009D26F8"/>
    <w:rsid w:val="009D52B1"/>
    <w:rsid w:val="009D58E6"/>
    <w:rsid w:val="009D6607"/>
    <w:rsid w:val="009E0B5D"/>
    <w:rsid w:val="009E2F86"/>
    <w:rsid w:val="009E316F"/>
    <w:rsid w:val="009E3377"/>
    <w:rsid w:val="009E33AD"/>
    <w:rsid w:val="009E5119"/>
    <w:rsid w:val="009E59E3"/>
    <w:rsid w:val="009E62F1"/>
    <w:rsid w:val="009E6A20"/>
    <w:rsid w:val="009F00D2"/>
    <w:rsid w:val="009F09D3"/>
    <w:rsid w:val="009F0DE1"/>
    <w:rsid w:val="009F5D60"/>
    <w:rsid w:val="00A011CD"/>
    <w:rsid w:val="00A02F85"/>
    <w:rsid w:val="00A0516A"/>
    <w:rsid w:val="00A06055"/>
    <w:rsid w:val="00A067C3"/>
    <w:rsid w:val="00A07179"/>
    <w:rsid w:val="00A0742A"/>
    <w:rsid w:val="00A1041A"/>
    <w:rsid w:val="00A109E1"/>
    <w:rsid w:val="00A11430"/>
    <w:rsid w:val="00A1269D"/>
    <w:rsid w:val="00A14085"/>
    <w:rsid w:val="00A14C6B"/>
    <w:rsid w:val="00A17396"/>
    <w:rsid w:val="00A22B6B"/>
    <w:rsid w:val="00A25CA9"/>
    <w:rsid w:val="00A278F4"/>
    <w:rsid w:val="00A27D29"/>
    <w:rsid w:val="00A32901"/>
    <w:rsid w:val="00A32F24"/>
    <w:rsid w:val="00A34CB3"/>
    <w:rsid w:val="00A36488"/>
    <w:rsid w:val="00A36CE8"/>
    <w:rsid w:val="00A36EF8"/>
    <w:rsid w:val="00A37C93"/>
    <w:rsid w:val="00A40433"/>
    <w:rsid w:val="00A462F5"/>
    <w:rsid w:val="00A50202"/>
    <w:rsid w:val="00A520C3"/>
    <w:rsid w:val="00A549B7"/>
    <w:rsid w:val="00A55E8E"/>
    <w:rsid w:val="00A57024"/>
    <w:rsid w:val="00A573F9"/>
    <w:rsid w:val="00A61FDC"/>
    <w:rsid w:val="00A63284"/>
    <w:rsid w:val="00A71848"/>
    <w:rsid w:val="00A73ABA"/>
    <w:rsid w:val="00A80A11"/>
    <w:rsid w:val="00A84B14"/>
    <w:rsid w:val="00A850B8"/>
    <w:rsid w:val="00A86040"/>
    <w:rsid w:val="00A95412"/>
    <w:rsid w:val="00A95E84"/>
    <w:rsid w:val="00AA46DB"/>
    <w:rsid w:val="00AB1BF0"/>
    <w:rsid w:val="00AB2075"/>
    <w:rsid w:val="00AB417D"/>
    <w:rsid w:val="00AB58C5"/>
    <w:rsid w:val="00AB66DA"/>
    <w:rsid w:val="00AC3987"/>
    <w:rsid w:val="00AC3FD4"/>
    <w:rsid w:val="00AC593C"/>
    <w:rsid w:val="00AD0102"/>
    <w:rsid w:val="00AE1EAB"/>
    <w:rsid w:val="00AE26AF"/>
    <w:rsid w:val="00AE46EF"/>
    <w:rsid w:val="00AE5322"/>
    <w:rsid w:val="00AE5A97"/>
    <w:rsid w:val="00AE6953"/>
    <w:rsid w:val="00AE7F71"/>
    <w:rsid w:val="00AF1248"/>
    <w:rsid w:val="00AF350E"/>
    <w:rsid w:val="00AF47BE"/>
    <w:rsid w:val="00AF7F9E"/>
    <w:rsid w:val="00B0319A"/>
    <w:rsid w:val="00B05D81"/>
    <w:rsid w:val="00B0714E"/>
    <w:rsid w:val="00B14E0C"/>
    <w:rsid w:val="00B20352"/>
    <w:rsid w:val="00B2241F"/>
    <w:rsid w:val="00B23A2D"/>
    <w:rsid w:val="00B25F09"/>
    <w:rsid w:val="00B30C09"/>
    <w:rsid w:val="00B32273"/>
    <w:rsid w:val="00B33840"/>
    <w:rsid w:val="00B349A5"/>
    <w:rsid w:val="00B35BDD"/>
    <w:rsid w:val="00B363B8"/>
    <w:rsid w:val="00B363E3"/>
    <w:rsid w:val="00B400F3"/>
    <w:rsid w:val="00B40196"/>
    <w:rsid w:val="00B4339B"/>
    <w:rsid w:val="00B44B62"/>
    <w:rsid w:val="00B46D2B"/>
    <w:rsid w:val="00B47687"/>
    <w:rsid w:val="00B520FC"/>
    <w:rsid w:val="00B52708"/>
    <w:rsid w:val="00B53DF7"/>
    <w:rsid w:val="00B545CD"/>
    <w:rsid w:val="00B60075"/>
    <w:rsid w:val="00B62A18"/>
    <w:rsid w:val="00B6648F"/>
    <w:rsid w:val="00B6729E"/>
    <w:rsid w:val="00B73B34"/>
    <w:rsid w:val="00B7528D"/>
    <w:rsid w:val="00B77A37"/>
    <w:rsid w:val="00B80D3B"/>
    <w:rsid w:val="00B8564E"/>
    <w:rsid w:val="00B87A6D"/>
    <w:rsid w:val="00B9092E"/>
    <w:rsid w:val="00B90A58"/>
    <w:rsid w:val="00B90AE2"/>
    <w:rsid w:val="00B94BFB"/>
    <w:rsid w:val="00B96E68"/>
    <w:rsid w:val="00BA3A77"/>
    <w:rsid w:val="00BA3FA4"/>
    <w:rsid w:val="00BA5807"/>
    <w:rsid w:val="00BA7486"/>
    <w:rsid w:val="00BB368F"/>
    <w:rsid w:val="00BB424D"/>
    <w:rsid w:val="00BB732D"/>
    <w:rsid w:val="00BC4866"/>
    <w:rsid w:val="00BC64F5"/>
    <w:rsid w:val="00BC7D60"/>
    <w:rsid w:val="00BE14D0"/>
    <w:rsid w:val="00BE3271"/>
    <w:rsid w:val="00BE3D0F"/>
    <w:rsid w:val="00BE55E1"/>
    <w:rsid w:val="00BE62A0"/>
    <w:rsid w:val="00BF0653"/>
    <w:rsid w:val="00BF186F"/>
    <w:rsid w:val="00BF211A"/>
    <w:rsid w:val="00BF47E3"/>
    <w:rsid w:val="00BF60E9"/>
    <w:rsid w:val="00C00152"/>
    <w:rsid w:val="00C038A3"/>
    <w:rsid w:val="00C04AB3"/>
    <w:rsid w:val="00C06022"/>
    <w:rsid w:val="00C063E4"/>
    <w:rsid w:val="00C06438"/>
    <w:rsid w:val="00C07B4E"/>
    <w:rsid w:val="00C13B60"/>
    <w:rsid w:val="00C13E12"/>
    <w:rsid w:val="00C234F0"/>
    <w:rsid w:val="00C259DC"/>
    <w:rsid w:val="00C25A34"/>
    <w:rsid w:val="00C311D6"/>
    <w:rsid w:val="00C31333"/>
    <w:rsid w:val="00C31375"/>
    <w:rsid w:val="00C32BB9"/>
    <w:rsid w:val="00C34415"/>
    <w:rsid w:val="00C35761"/>
    <w:rsid w:val="00C4241A"/>
    <w:rsid w:val="00C42FD7"/>
    <w:rsid w:val="00C4646E"/>
    <w:rsid w:val="00C46E42"/>
    <w:rsid w:val="00C50E6F"/>
    <w:rsid w:val="00C5396C"/>
    <w:rsid w:val="00C6066F"/>
    <w:rsid w:val="00C62847"/>
    <w:rsid w:val="00C62E0B"/>
    <w:rsid w:val="00C631EC"/>
    <w:rsid w:val="00C6359B"/>
    <w:rsid w:val="00C64212"/>
    <w:rsid w:val="00C666B7"/>
    <w:rsid w:val="00C67201"/>
    <w:rsid w:val="00C70A2C"/>
    <w:rsid w:val="00C721C3"/>
    <w:rsid w:val="00C75029"/>
    <w:rsid w:val="00C809DB"/>
    <w:rsid w:val="00C80C68"/>
    <w:rsid w:val="00C964CE"/>
    <w:rsid w:val="00CA15F8"/>
    <w:rsid w:val="00CA4F36"/>
    <w:rsid w:val="00CA7407"/>
    <w:rsid w:val="00CB38C6"/>
    <w:rsid w:val="00CC36F4"/>
    <w:rsid w:val="00CC4E31"/>
    <w:rsid w:val="00CC5C15"/>
    <w:rsid w:val="00CC7E4F"/>
    <w:rsid w:val="00CD2FFF"/>
    <w:rsid w:val="00CE0879"/>
    <w:rsid w:val="00CE2002"/>
    <w:rsid w:val="00CE2086"/>
    <w:rsid w:val="00CE33E6"/>
    <w:rsid w:val="00CF3E2E"/>
    <w:rsid w:val="00CF47B5"/>
    <w:rsid w:val="00CF54DC"/>
    <w:rsid w:val="00D0167A"/>
    <w:rsid w:val="00D018C7"/>
    <w:rsid w:val="00D048B3"/>
    <w:rsid w:val="00D04FD9"/>
    <w:rsid w:val="00D0557E"/>
    <w:rsid w:val="00D05609"/>
    <w:rsid w:val="00D0728D"/>
    <w:rsid w:val="00D07DB9"/>
    <w:rsid w:val="00D10801"/>
    <w:rsid w:val="00D11AD3"/>
    <w:rsid w:val="00D126E6"/>
    <w:rsid w:val="00D13B73"/>
    <w:rsid w:val="00D13C8C"/>
    <w:rsid w:val="00D22DD3"/>
    <w:rsid w:val="00D23D30"/>
    <w:rsid w:val="00D265A3"/>
    <w:rsid w:val="00D2797B"/>
    <w:rsid w:val="00D31FF7"/>
    <w:rsid w:val="00D33030"/>
    <w:rsid w:val="00D3412D"/>
    <w:rsid w:val="00D34680"/>
    <w:rsid w:val="00D40824"/>
    <w:rsid w:val="00D41C01"/>
    <w:rsid w:val="00D43B17"/>
    <w:rsid w:val="00D43C2B"/>
    <w:rsid w:val="00D50454"/>
    <w:rsid w:val="00D521F2"/>
    <w:rsid w:val="00D52A09"/>
    <w:rsid w:val="00D52A95"/>
    <w:rsid w:val="00D52E09"/>
    <w:rsid w:val="00D552E2"/>
    <w:rsid w:val="00D55B22"/>
    <w:rsid w:val="00D57298"/>
    <w:rsid w:val="00D62553"/>
    <w:rsid w:val="00D82C11"/>
    <w:rsid w:val="00D84248"/>
    <w:rsid w:val="00D856EC"/>
    <w:rsid w:val="00D87876"/>
    <w:rsid w:val="00D92F5F"/>
    <w:rsid w:val="00D95E0D"/>
    <w:rsid w:val="00DB19E1"/>
    <w:rsid w:val="00DB2910"/>
    <w:rsid w:val="00DB4619"/>
    <w:rsid w:val="00DB46C6"/>
    <w:rsid w:val="00DB681B"/>
    <w:rsid w:val="00DB77F0"/>
    <w:rsid w:val="00DC17A3"/>
    <w:rsid w:val="00DC1C96"/>
    <w:rsid w:val="00DC2F69"/>
    <w:rsid w:val="00DC45B1"/>
    <w:rsid w:val="00DC49BB"/>
    <w:rsid w:val="00DD0DBB"/>
    <w:rsid w:val="00DD0E8B"/>
    <w:rsid w:val="00DD11CD"/>
    <w:rsid w:val="00DE249E"/>
    <w:rsid w:val="00DE3678"/>
    <w:rsid w:val="00DE52D0"/>
    <w:rsid w:val="00DF4C63"/>
    <w:rsid w:val="00E01145"/>
    <w:rsid w:val="00E024F4"/>
    <w:rsid w:val="00E05200"/>
    <w:rsid w:val="00E0587F"/>
    <w:rsid w:val="00E06C27"/>
    <w:rsid w:val="00E0791B"/>
    <w:rsid w:val="00E12D1D"/>
    <w:rsid w:val="00E134EA"/>
    <w:rsid w:val="00E16AE7"/>
    <w:rsid w:val="00E17181"/>
    <w:rsid w:val="00E17C39"/>
    <w:rsid w:val="00E21C0B"/>
    <w:rsid w:val="00E21CE1"/>
    <w:rsid w:val="00E23406"/>
    <w:rsid w:val="00E24100"/>
    <w:rsid w:val="00E33FB3"/>
    <w:rsid w:val="00E35CE4"/>
    <w:rsid w:val="00E35F20"/>
    <w:rsid w:val="00E3650F"/>
    <w:rsid w:val="00E4061F"/>
    <w:rsid w:val="00E473EC"/>
    <w:rsid w:val="00E52954"/>
    <w:rsid w:val="00E56DAA"/>
    <w:rsid w:val="00E57763"/>
    <w:rsid w:val="00E57C21"/>
    <w:rsid w:val="00E604B7"/>
    <w:rsid w:val="00E6155A"/>
    <w:rsid w:val="00E629AA"/>
    <w:rsid w:val="00E64415"/>
    <w:rsid w:val="00E718EB"/>
    <w:rsid w:val="00E73B93"/>
    <w:rsid w:val="00E7531C"/>
    <w:rsid w:val="00E767BC"/>
    <w:rsid w:val="00E91CCD"/>
    <w:rsid w:val="00E933C5"/>
    <w:rsid w:val="00E9386E"/>
    <w:rsid w:val="00E95618"/>
    <w:rsid w:val="00EA163E"/>
    <w:rsid w:val="00EA2299"/>
    <w:rsid w:val="00EA3C81"/>
    <w:rsid w:val="00EA7875"/>
    <w:rsid w:val="00EA7C75"/>
    <w:rsid w:val="00EB0362"/>
    <w:rsid w:val="00EB0708"/>
    <w:rsid w:val="00EB46CF"/>
    <w:rsid w:val="00EB4C0B"/>
    <w:rsid w:val="00EB50FD"/>
    <w:rsid w:val="00EC071A"/>
    <w:rsid w:val="00EC13AE"/>
    <w:rsid w:val="00EC2FC8"/>
    <w:rsid w:val="00EC3CF8"/>
    <w:rsid w:val="00EC5B52"/>
    <w:rsid w:val="00ED0A94"/>
    <w:rsid w:val="00ED5327"/>
    <w:rsid w:val="00EE0183"/>
    <w:rsid w:val="00EE0E32"/>
    <w:rsid w:val="00EE1BAF"/>
    <w:rsid w:val="00EE7D03"/>
    <w:rsid w:val="00EE7D0B"/>
    <w:rsid w:val="00EF0821"/>
    <w:rsid w:val="00EF1692"/>
    <w:rsid w:val="00EF178D"/>
    <w:rsid w:val="00EF74A2"/>
    <w:rsid w:val="00F03B47"/>
    <w:rsid w:val="00F04600"/>
    <w:rsid w:val="00F06144"/>
    <w:rsid w:val="00F0644E"/>
    <w:rsid w:val="00F07008"/>
    <w:rsid w:val="00F07039"/>
    <w:rsid w:val="00F076E6"/>
    <w:rsid w:val="00F13FAD"/>
    <w:rsid w:val="00F14413"/>
    <w:rsid w:val="00F14CB3"/>
    <w:rsid w:val="00F17736"/>
    <w:rsid w:val="00F2308A"/>
    <w:rsid w:val="00F248D0"/>
    <w:rsid w:val="00F25492"/>
    <w:rsid w:val="00F27234"/>
    <w:rsid w:val="00F32471"/>
    <w:rsid w:val="00F3264A"/>
    <w:rsid w:val="00F330C2"/>
    <w:rsid w:val="00F34D64"/>
    <w:rsid w:val="00F40694"/>
    <w:rsid w:val="00F40B7D"/>
    <w:rsid w:val="00F40D74"/>
    <w:rsid w:val="00F42C4A"/>
    <w:rsid w:val="00F519E9"/>
    <w:rsid w:val="00F5346C"/>
    <w:rsid w:val="00F62BCD"/>
    <w:rsid w:val="00F679BE"/>
    <w:rsid w:val="00F72D66"/>
    <w:rsid w:val="00F773EC"/>
    <w:rsid w:val="00F80673"/>
    <w:rsid w:val="00F82183"/>
    <w:rsid w:val="00F831D5"/>
    <w:rsid w:val="00F8326F"/>
    <w:rsid w:val="00F836F0"/>
    <w:rsid w:val="00F84697"/>
    <w:rsid w:val="00F868CA"/>
    <w:rsid w:val="00F87E92"/>
    <w:rsid w:val="00F90390"/>
    <w:rsid w:val="00F93FEE"/>
    <w:rsid w:val="00F95E90"/>
    <w:rsid w:val="00F96A91"/>
    <w:rsid w:val="00FA0908"/>
    <w:rsid w:val="00FA452C"/>
    <w:rsid w:val="00FA4F6B"/>
    <w:rsid w:val="00FB25CD"/>
    <w:rsid w:val="00FB643D"/>
    <w:rsid w:val="00FC1C9C"/>
    <w:rsid w:val="00FC21ED"/>
    <w:rsid w:val="00FC222F"/>
    <w:rsid w:val="00FD1701"/>
    <w:rsid w:val="00FD2417"/>
    <w:rsid w:val="00FD2809"/>
    <w:rsid w:val="00FD33BF"/>
    <w:rsid w:val="00FE21A9"/>
    <w:rsid w:val="00FE3912"/>
    <w:rsid w:val="00FE605B"/>
    <w:rsid w:val="00FF10C5"/>
    <w:rsid w:val="00FF24C5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5A4F"/>
  <w15:docId w15:val="{65C725C4-45BB-4188-B1EE-26ECA96D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uiPriority w:val="99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9C12B-0C19-449D-9F32-0D2B7CEFB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6122</TotalTime>
  <Pages>6</Pages>
  <Words>2000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386</cp:revision>
  <cp:lastPrinted>2023-03-17T12:53:00Z</cp:lastPrinted>
  <dcterms:created xsi:type="dcterms:W3CDTF">2012-03-28T05:21:00Z</dcterms:created>
  <dcterms:modified xsi:type="dcterms:W3CDTF">2024-03-06T11:13:00Z</dcterms:modified>
</cp:coreProperties>
</file>